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51A028" w14:textId="77777777" w:rsidR="00BF5DDC" w:rsidRPr="0048706A" w:rsidRDefault="00BF5DDC" w:rsidP="00BF5DDC">
      <w:pPr>
        <w:contextualSpacing/>
        <w:jc w:val="center"/>
        <w:rPr>
          <w:rFonts w:ascii="PT Astra Serif" w:hAnsi="PT Astra Serif"/>
          <w:color w:val="000000"/>
        </w:rPr>
      </w:pPr>
      <w:r w:rsidRPr="0048706A">
        <w:rPr>
          <w:rFonts w:ascii="PT Astra Serif" w:hAnsi="PT Astra Serif"/>
          <w:color w:val="000000"/>
        </w:rPr>
        <w:t>Муниципальное  бюджетное общеобразовательное учреждение города Ульяновска</w:t>
      </w:r>
    </w:p>
    <w:p w14:paraId="6D79C56B" w14:textId="77777777" w:rsidR="00BF5DDC" w:rsidRPr="0048706A" w:rsidRDefault="00BF5DDC" w:rsidP="00BF5DDC">
      <w:pPr>
        <w:contextualSpacing/>
        <w:jc w:val="center"/>
        <w:rPr>
          <w:rFonts w:ascii="PT Astra Serif" w:hAnsi="PT Astra Serif"/>
          <w:color w:val="000000"/>
        </w:rPr>
      </w:pPr>
      <w:r w:rsidRPr="0048706A">
        <w:rPr>
          <w:rFonts w:ascii="PT Astra Serif" w:hAnsi="PT Astra Serif"/>
          <w:color w:val="000000"/>
        </w:rPr>
        <w:t xml:space="preserve"> «Средняя  школа № 10 имени Героя Советского Союза И.П.Громова»</w:t>
      </w:r>
    </w:p>
    <w:p w14:paraId="73977E20" w14:textId="77777777" w:rsidR="00BF5DDC" w:rsidRPr="0048706A" w:rsidRDefault="00BF5DDC" w:rsidP="00BF5DDC">
      <w:pPr>
        <w:contextualSpacing/>
        <w:jc w:val="center"/>
        <w:rPr>
          <w:rFonts w:ascii="PT Astra Serif" w:hAnsi="PT Astra Serif"/>
          <w:color w:val="000000"/>
        </w:rPr>
      </w:pPr>
    </w:p>
    <w:tbl>
      <w:tblPr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3115"/>
        <w:gridCol w:w="3256"/>
      </w:tblGrid>
      <w:tr w:rsidR="000A3F9E" w:rsidRPr="0048706A" w14:paraId="05556415" w14:textId="77777777" w:rsidTr="000A3F9E">
        <w:trPr>
          <w:trHeight w:val="1797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7224C" w14:textId="31FDD429" w:rsidR="000A3F9E" w:rsidRPr="0048706A" w:rsidRDefault="000A3F9E" w:rsidP="000A3F9E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  <w:b/>
              </w:rPr>
              <w:t xml:space="preserve">Рассмотрено                                                        </w:t>
            </w:r>
            <w:r w:rsidRPr="0048706A">
              <w:rPr>
                <w:rFonts w:ascii="PT Astra Serif" w:hAnsi="PT Astra Serif"/>
              </w:rPr>
              <w:t>на заседании ШМО учителей</w:t>
            </w:r>
          </w:p>
          <w:p w14:paraId="613B9A72" w14:textId="77777777" w:rsidR="000A3F9E" w:rsidRPr="0048706A" w:rsidRDefault="000A3F9E" w:rsidP="000A3F9E">
            <w:pPr>
              <w:shd w:val="clear" w:color="auto" w:fill="FFFFFF"/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естественно - </w:t>
            </w:r>
            <w:r>
              <w:rPr>
                <w:rFonts w:ascii="PT Astra Serif" w:hAnsi="PT Astra Serif"/>
              </w:rPr>
              <w:t>математическо</w:t>
            </w:r>
            <w:r w:rsidRPr="0048706A">
              <w:rPr>
                <w:rFonts w:ascii="PT Astra Serif" w:hAnsi="PT Astra Serif"/>
              </w:rPr>
              <w:t>го цикла</w:t>
            </w:r>
          </w:p>
          <w:p w14:paraId="46A0E347" w14:textId="71C0E97B" w:rsidR="000A3F9E" w:rsidRPr="0048706A" w:rsidRDefault="000A3F9E" w:rsidP="000A3F9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ШМО</w:t>
            </w:r>
            <w:r w:rsidRPr="0048706A">
              <w:rPr>
                <w:rFonts w:ascii="PT Astra Serif" w:hAnsi="PT Astra Serif"/>
              </w:rPr>
              <w:t xml:space="preserve"> ______________/</w:t>
            </w:r>
            <w:proofErr w:type="spellStart"/>
            <w:r>
              <w:rPr>
                <w:rFonts w:ascii="PT Astra Serif" w:hAnsi="PT Astra Serif"/>
              </w:rPr>
              <w:t>Тепечина</w:t>
            </w:r>
            <w:proofErr w:type="spellEnd"/>
            <w:r>
              <w:rPr>
                <w:rFonts w:ascii="PT Astra Serif" w:hAnsi="PT Astra Serif"/>
              </w:rPr>
              <w:t xml:space="preserve"> Т.М.</w:t>
            </w:r>
          </w:p>
          <w:p w14:paraId="253BE8CC" w14:textId="30F71968" w:rsidR="000A3F9E" w:rsidRPr="0048706A" w:rsidRDefault="000A3F9E" w:rsidP="000A3F9E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Протокол № 1</w:t>
            </w:r>
          </w:p>
          <w:p w14:paraId="41957E59" w14:textId="129674D0" w:rsidR="000A3F9E" w:rsidRPr="0048706A" w:rsidRDefault="000A3F9E" w:rsidP="000A3F9E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</w:rPr>
              <w:t xml:space="preserve">от </w:t>
            </w:r>
            <w:r>
              <w:rPr>
                <w:rFonts w:ascii="PT Astra Serif" w:hAnsi="PT Astra Serif"/>
              </w:rPr>
              <w:t>29</w:t>
            </w:r>
            <w:r w:rsidRPr="0048706A">
              <w:rPr>
                <w:rFonts w:ascii="PT Astra Serif" w:hAnsi="PT Astra Serif"/>
              </w:rPr>
              <w:t>.08.202</w:t>
            </w:r>
            <w:r>
              <w:rPr>
                <w:rFonts w:ascii="PT Astra Serif" w:hAnsi="PT Astra Serif"/>
              </w:rPr>
              <w:t>4</w:t>
            </w:r>
            <w:r w:rsidRPr="0048706A">
              <w:rPr>
                <w:rFonts w:ascii="PT Astra Serif" w:hAnsi="PT Astra Serif"/>
              </w:rPr>
              <w:t>г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12BB" w14:textId="310C14B9" w:rsidR="000A3F9E" w:rsidRPr="0048706A" w:rsidRDefault="000A3F9E" w:rsidP="000A3F9E">
            <w:pPr>
              <w:rPr>
                <w:rFonts w:ascii="PT Astra Serif" w:hAnsi="PT Astra Serif"/>
                <w:b/>
              </w:rPr>
            </w:pPr>
            <w:r w:rsidRPr="0048706A">
              <w:rPr>
                <w:rFonts w:ascii="PT Astra Serif" w:hAnsi="PT Astra Serif"/>
                <w:b/>
              </w:rPr>
              <w:t>Согласовано</w:t>
            </w:r>
          </w:p>
          <w:p w14:paraId="23AF48CE" w14:textId="77777777" w:rsidR="000A3F9E" w:rsidRDefault="000A3F9E" w:rsidP="000A3F9E">
            <w:pPr>
              <w:rPr>
                <w:rFonts w:ascii="PT Astra Serif" w:hAnsi="PT Astra Serif"/>
              </w:rPr>
            </w:pPr>
          </w:p>
          <w:p w14:paraId="1688DB82" w14:textId="77777777" w:rsidR="000A3F9E" w:rsidRDefault="000A3F9E" w:rsidP="000A3F9E">
            <w:pPr>
              <w:rPr>
                <w:rFonts w:ascii="PT Astra Serif" w:hAnsi="PT Astra Serif"/>
              </w:rPr>
            </w:pPr>
          </w:p>
          <w:p w14:paraId="1B59C772" w14:textId="77777777" w:rsidR="000A3F9E" w:rsidRPr="0048706A" w:rsidRDefault="000A3F9E" w:rsidP="000A3F9E">
            <w:pPr>
              <w:rPr>
                <w:rFonts w:ascii="PT Astra Serif" w:hAnsi="PT Astra Serif"/>
              </w:rPr>
            </w:pPr>
            <w:proofErr w:type="spellStart"/>
            <w:r w:rsidRPr="0048706A">
              <w:rPr>
                <w:rFonts w:ascii="PT Astra Serif" w:hAnsi="PT Astra Serif"/>
              </w:rPr>
              <w:t>Зам.директора</w:t>
            </w:r>
            <w:proofErr w:type="spellEnd"/>
            <w:r w:rsidRPr="0048706A">
              <w:rPr>
                <w:rFonts w:ascii="PT Astra Serif" w:hAnsi="PT Astra Serif"/>
              </w:rPr>
              <w:t xml:space="preserve"> по УВР</w:t>
            </w:r>
          </w:p>
          <w:p w14:paraId="5E452340" w14:textId="77777777" w:rsidR="000A3F9E" w:rsidRPr="0048706A" w:rsidRDefault="000A3F9E" w:rsidP="000A3F9E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________/ </w:t>
            </w:r>
            <w:proofErr w:type="spellStart"/>
            <w:r w:rsidRPr="0048706A">
              <w:rPr>
                <w:rFonts w:ascii="PT Astra Serif" w:hAnsi="PT Astra Serif"/>
              </w:rPr>
              <w:t>Т.В.Черемшанцева</w:t>
            </w:r>
            <w:proofErr w:type="spellEnd"/>
          </w:p>
          <w:p w14:paraId="1D6628FE" w14:textId="3783C9C9" w:rsidR="000A3F9E" w:rsidRPr="0048706A" w:rsidRDefault="000A3F9E" w:rsidP="000A3F9E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Протокол № 1</w:t>
            </w:r>
          </w:p>
          <w:p w14:paraId="733F4A79" w14:textId="55E0EFEC" w:rsidR="000A3F9E" w:rsidRPr="0048706A" w:rsidRDefault="000A3F9E" w:rsidP="000A3F9E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 xml:space="preserve">от </w:t>
            </w:r>
            <w:r>
              <w:rPr>
                <w:rFonts w:ascii="PT Astra Serif" w:hAnsi="PT Astra Serif"/>
              </w:rPr>
              <w:t>29</w:t>
            </w:r>
            <w:r w:rsidRPr="0048706A">
              <w:rPr>
                <w:rFonts w:ascii="PT Astra Serif" w:hAnsi="PT Astra Serif"/>
              </w:rPr>
              <w:t>.08.202</w:t>
            </w:r>
            <w:r>
              <w:rPr>
                <w:rFonts w:ascii="PT Astra Serif" w:hAnsi="PT Astra Serif"/>
              </w:rPr>
              <w:t>4</w:t>
            </w:r>
            <w:r w:rsidRPr="0048706A">
              <w:rPr>
                <w:rFonts w:ascii="PT Astra Serif" w:hAnsi="PT Astra Serif"/>
              </w:rPr>
              <w:t>г.</w:t>
            </w:r>
          </w:p>
          <w:p w14:paraId="4A0376B3" w14:textId="31610AA6" w:rsidR="000A3F9E" w:rsidRPr="0048706A" w:rsidRDefault="000A3F9E" w:rsidP="000A3F9E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BE8E" w14:textId="77777777" w:rsidR="000A3F9E" w:rsidRPr="0048706A" w:rsidRDefault="000A3F9E" w:rsidP="000A3F9E">
            <w:pPr>
              <w:rPr>
                <w:rFonts w:ascii="PT Astra Serif" w:hAnsi="PT Astra Serif"/>
                <w:b/>
              </w:rPr>
            </w:pPr>
            <w:r w:rsidRPr="0048706A">
              <w:rPr>
                <w:rFonts w:ascii="PT Astra Serif" w:hAnsi="PT Astra Serif"/>
                <w:b/>
              </w:rPr>
              <w:t>Утвержд</w:t>
            </w:r>
            <w:r>
              <w:rPr>
                <w:rFonts w:ascii="PT Astra Serif" w:hAnsi="PT Astra Serif"/>
                <w:b/>
              </w:rPr>
              <w:t>ено</w:t>
            </w:r>
          </w:p>
          <w:p w14:paraId="40C942C6" w14:textId="77777777" w:rsidR="000A3F9E" w:rsidRDefault="000A3F9E" w:rsidP="000A3F9E">
            <w:pPr>
              <w:rPr>
                <w:rFonts w:ascii="PT Astra Serif" w:hAnsi="PT Astra Serif"/>
              </w:rPr>
            </w:pPr>
          </w:p>
          <w:p w14:paraId="04138312" w14:textId="77777777" w:rsidR="000A3F9E" w:rsidRPr="0048706A" w:rsidRDefault="000A3F9E" w:rsidP="000A3F9E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Директор МБОУ СШ № 10</w:t>
            </w:r>
          </w:p>
          <w:p w14:paraId="7B97F48B" w14:textId="77777777" w:rsidR="000A3F9E" w:rsidRPr="0048706A" w:rsidRDefault="000A3F9E" w:rsidP="000A3F9E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г. Ульяновска</w:t>
            </w:r>
          </w:p>
          <w:p w14:paraId="0F8D82BE" w14:textId="72E25AF1" w:rsidR="000A3F9E" w:rsidRPr="0048706A" w:rsidRDefault="000A3F9E" w:rsidP="000A3F9E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_________/</w:t>
            </w:r>
            <w:proofErr w:type="spellStart"/>
            <w:r w:rsidRPr="0048706A">
              <w:rPr>
                <w:rFonts w:ascii="PT Astra Serif" w:hAnsi="PT Astra Serif"/>
              </w:rPr>
              <w:t>О.А.Еремина</w:t>
            </w:r>
            <w:proofErr w:type="spellEnd"/>
          </w:p>
          <w:p w14:paraId="42DD6B72" w14:textId="77777777" w:rsidR="000A3F9E" w:rsidRPr="0048706A" w:rsidRDefault="000A3F9E" w:rsidP="000A3F9E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Приказ № 27</w:t>
            </w:r>
            <w:r>
              <w:rPr>
                <w:rFonts w:ascii="PT Astra Serif" w:hAnsi="PT Astra Serif"/>
              </w:rPr>
              <w:t>3</w:t>
            </w:r>
          </w:p>
          <w:p w14:paraId="436FC5A3" w14:textId="70C7CB2E" w:rsidR="000A3F9E" w:rsidRPr="0048706A" w:rsidRDefault="000A3F9E" w:rsidP="000A3F9E">
            <w:pPr>
              <w:rPr>
                <w:rFonts w:ascii="PT Astra Serif" w:hAnsi="PT Astra Serif"/>
              </w:rPr>
            </w:pPr>
            <w:r w:rsidRPr="0048706A">
              <w:rPr>
                <w:rFonts w:ascii="PT Astra Serif" w:hAnsi="PT Astra Serif"/>
              </w:rPr>
              <w:t>от 3</w:t>
            </w:r>
            <w:r>
              <w:rPr>
                <w:rFonts w:ascii="PT Astra Serif" w:hAnsi="PT Astra Serif"/>
              </w:rPr>
              <w:t>0</w:t>
            </w:r>
            <w:r w:rsidRPr="0048706A">
              <w:rPr>
                <w:rFonts w:ascii="PT Astra Serif" w:hAnsi="PT Astra Serif"/>
              </w:rPr>
              <w:t>.08.202</w:t>
            </w:r>
            <w:r>
              <w:rPr>
                <w:rFonts w:ascii="PT Astra Serif" w:hAnsi="PT Astra Serif"/>
              </w:rPr>
              <w:t>4</w:t>
            </w:r>
            <w:r w:rsidRPr="0048706A">
              <w:rPr>
                <w:rFonts w:ascii="PT Astra Serif" w:hAnsi="PT Astra Serif"/>
              </w:rPr>
              <w:t>г.</w:t>
            </w:r>
          </w:p>
          <w:p w14:paraId="00E5A772" w14:textId="77777777" w:rsidR="000A3F9E" w:rsidRPr="0048706A" w:rsidRDefault="000A3F9E" w:rsidP="000A3F9E">
            <w:pPr>
              <w:rPr>
                <w:rFonts w:ascii="PT Astra Serif" w:hAnsi="PT Astra Serif"/>
                <w:color w:val="000000"/>
              </w:rPr>
            </w:pPr>
          </w:p>
        </w:tc>
      </w:tr>
    </w:tbl>
    <w:p w14:paraId="37ED3ECA" w14:textId="77777777" w:rsidR="00BF5DDC" w:rsidRPr="0048706A" w:rsidRDefault="00BF5DDC" w:rsidP="00BF5DDC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14:paraId="238EA375" w14:textId="77777777" w:rsidR="00BF5DDC" w:rsidRDefault="00BF5DDC" w:rsidP="00BF5DDC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48706A">
        <w:rPr>
          <w:rFonts w:ascii="PT Astra Serif" w:hAnsi="PT Astra Serif"/>
          <w:b/>
          <w:color w:val="000000"/>
          <w:sz w:val="28"/>
          <w:szCs w:val="28"/>
        </w:rPr>
        <w:t xml:space="preserve">РАБОЧАЯ ПРОГРАММА </w:t>
      </w:r>
    </w:p>
    <w:p w14:paraId="32219273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_______________алгебра</w:t>
      </w:r>
      <w:r w:rsidRPr="00FC39FB">
        <w:rPr>
          <w:rFonts w:ascii="PT Astra Serif" w:hAnsi="PT Astra Serif"/>
          <w:i/>
          <w:color w:val="000000"/>
          <w:sz w:val="28"/>
          <w:szCs w:val="28"/>
          <w:u w:val="single"/>
        </w:rPr>
        <w:t>_______________</w:t>
      </w:r>
    </w:p>
    <w:p w14:paraId="4CFC228A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(учебный предмет)</w:t>
      </w:r>
    </w:p>
    <w:p w14:paraId="7FC5DD06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 для__</w:t>
      </w:r>
      <w:r>
        <w:rPr>
          <w:rFonts w:ascii="PT Astra Serif" w:hAnsi="PT Astra Serif"/>
          <w:color w:val="000000"/>
          <w:sz w:val="28"/>
          <w:szCs w:val="28"/>
          <w:u w:val="single"/>
        </w:rPr>
        <w:t>8</w:t>
      </w: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__класса ____ _ ______</w:t>
      </w:r>
    </w:p>
    <w:p w14:paraId="64BD27AA" w14:textId="77777777" w:rsidR="00BF5DDC" w:rsidRPr="00FC39FB" w:rsidRDefault="00BF5DDC" w:rsidP="00BF5DDC">
      <w:pPr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 xml:space="preserve">                                                                                   (класс)</w:t>
      </w:r>
    </w:p>
    <w:p w14:paraId="47A78198" w14:textId="7C09C09E" w:rsidR="00BF5DDC" w:rsidRPr="00FC39FB" w:rsidRDefault="00BF5DDC" w:rsidP="00BF5DDC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________202</w:t>
      </w:r>
      <w:r w:rsidR="000A3F9E">
        <w:rPr>
          <w:rFonts w:ascii="PT Astra Serif" w:hAnsi="PT Astra Serif"/>
          <w:color w:val="000000"/>
          <w:sz w:val="28"/>
          <w:szCs w:val="28"/>
          <w:u w:val="single"/>
        </w:rPr>
        <w:t>3</w:t>
      </w: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-202</w:t>
      </w:r>
      <w:r w:rsidR="000A3F9E">
        <w:rPr>
          <w:rFonts w:ascii="PT Astra Serif" w:hAnsi="PT Astra Serif"/>
          <w:color w:val="000000"/>
          <w:sz w:val="28"/>
          <w:szCs w:val="28"/>
          <w:u w:val="single"/>
        </w:rPr>
        <w:t>4</w:t>
      </w: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 xml:space="preserve"> учебный год _______ __</w:t>
      </w:r>
    </w:p>
    <w:p w14:paraId="00238016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(учебный год)</w:t>
      </w:r>
    </w:p>
    <w:p w14:paraId="6CF573A0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_______________3 ч в неделю        ________</w:t>
      </w:r>
    </w:p>
    <w:p w14:paraId="1F61C4B4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(количество часов в неделю)</w:t>
      </w:r>
    </w:p>
    <w:p w14:paraId="04C3EDC2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 основное общее образование ____</w:t>
      </w:r>
    </w:p>
    <w:p w14:paraId="6B84E013" w14:textId="77777777" w:rsidR="009468DB" w:rsidRPr="008A4347" w:rsidRDefault="009468DB" w:rsidP="009468DB">
      <w:pPr>
        <w:rPr>
          <w:rFonts w:ascii="PT Astra Serif" w:eastAsia="Times New Roman" w:hAnsi="PT Astra Serif" w:cs="Times New Roman"/>
          <w:sz w:val="24"/>
          <w:lang w:eastAsia="ar-SA"/>
        </w:rPr>
      </w:pPr>
    </w:p>
    <w:p w14:paraId="6395265F" w14:textId="77777777" w:rsidR="009468DB" w:rsidRPr="0075332A" w:rsidRDefault="009468DB" w:rsidP="009468DB">
      <w:pPr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6BEDF2E2" w14:textId="77777777" w:rsidR="009468DB" w:rsidRPr="0015519A" w:rsidRDefault="009468DB" w:rsidP="009468DB">
      <w:pPr>
        <w:jc w:val="both"/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Рабочая программа </w:t>
      </w:r>
      <w:proofErr w:type="gramStart"/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составлена  на</w:t>
      </w:r>
      <w:proofErr w:type="gramEnd"/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основе Федерального государственного образовательного стандарта основного общего образования,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авторской программы курса </w:t>
      </w:r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«Алгебра» : рабочие программы 7-9 классы/ авт.- сост. </w:t>
      </w:r>
      <w:proofErr w:type="spellStart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>Н.Г.Миндюк</w:t>
      </w:r>
      <w:proofErr w:type="spellEnd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– 3-е изд. – М.: «Просвещение»,2016 г. _- 32. с – </w:t>
      </w:r>
      <w:r w:rsidRPr="00D9385F">
        <w:rPr>
          <w:rFonts w:ascii="PT Astra Serif" w:eastAsia="Times New Roman" w:hAnsi="PT Astra Serif" w:cs="Times New Roman"/>
          <w:sz w:val="28"/>
          <w:szCs w:val="28"/>
          <w:lang w:val="en-US" w:eastAsia="ru-RU"/>
        </w:rPr>
        <w:t>ISBN</w:t>
      </w:r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978 – 5 – 09 – 037911 – 3.</w:t>
      </w:r>
    </w:p>
    <w:p w14:paraId="228BC948" w14:textId="77777777" w:rsidR="009468DB" w:rsidRPr="008A4347" w:rsidRDefault="009468DB" w:rsidP="009468DB">
      <w:pPr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________________________________________________________________</w:t>
      </w:r>
    </w:p>
    <w:p w14:paraId="67B58853" w14:textId="77777777" w:rsidR="009468DB" w:rsidRPr="008A4347" w:rsidRDefault="009468DB" w:rsidP="009468DB">
      <w:pPr>
        <w:spacing w:line="360" w:lineRule="auto"/>
        <w:jc w:val="center"/>
        <w:rPr>
          <w:rFonts w:ascii="PT Astra Serif" w:hAnsi="PT Astra Serif" w:cs="Times New Roman"/>
          <w:szCs w:val="20"/>
        </w:rPr>
      </w:pPr>
      <w:r w:rsidRPr="008A4347">
        <w:rPr>
          <w:rFonts w:ascii="PT Astra Serif" w:hAnsi="PT Astra Serif" w:cs="Times New Roman"/>
          <w:szCs w:val="20"/>
        </w:rPr>
        <w:t>(указать примерную или авторскую программу / программы, издательство, год издания)</w:t>
      </w:r>
    </w:p>
    <w:p w14:paraId="3A3BC8B2" w14:textId="77777777" w:rsidR="009468DB" w:rsidRDefault="009468DB" w:rsidP="009468DB">
      <w:pPr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Обеспечена учебниками: Ю.Н. Макарычева, Н.Г. </w:t>
      </w:r>
      <w:proofErr w:type="spellStart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>Миндюк</w:t>
      </w:r>
      <w:proofErr w:type="spellEnd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К.И. </w:t>
      </w:r>
      <w:proofErr w:type="spellStart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>Нешкова</w:t>
      </w:r>
      <w:proofErr w:type="spellEnd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14:paraId="228F27C3" w14:textId="77777777" w:rsidR="009468DB" w:rsidRPr="00D9385F" w:rsidRDefault="009468DB" w:rsidP="009468DB">
      <w:pPr>
        <w:jc w:val="both"/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</w:pPr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>и др. «Алгебра</w:t>
      </w:r>
      <w:r w:rsidRPr="00D9385F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»      8  класс -  Москва, «Просвещение», 201</w:t>
      </w:r>
      <w:r w:rsidRPr="00E614BC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6</w:t>
      </w:r>
      <w:r w:rsidRPr="00D9385F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 xml:space="preserve"> г.</w:t>
      </w:r>
    </w:p>
    <w:p w14:paraId="68F5282C" w14:textId="77777777" w:rsidR="009468DB" w:rsidRPr="008A4347" w:rsidRDefault="009468DB" w:rsidP="009468DB">
      <w:pPr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14:paraId="20131300" w14:textId="77777777" w:rsidR="009468DB" w:rsidRPr="008A4347" w:rsidRDefault="009468DB" w:rsidP="009468DB">
      <w:pPr>
        <w:jc w:val="center"/>
        <w:rPr>
          <w:rFonts w:ascii="PT Astra Serif" w:eastAsia="Times New Roman" w:hAnsi="PT Astra Serif" w:cs="Times New Roman"/>
          <w:bCs/>
          <w:iCs/>
          <w:szCs w:val="20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iCs/>
          <w:szCs w:val="20"/>
          <w:lang w:eastAsia="ru-RU"/>
        </w:rPr>
        <w:t>автор, название, издательство, год издания</w:t>
      </w:r>
    </w:p>
    <w:p w14:paraId="16CCB9E0" w14:textId="77777777" w:rsidR="009468DB" w:rsidRPr="008A4347" w:rsidRDefault="009468DB" w:rsidP="009468DB">
      <w:pPr>
        <w:jc w:val="center"/>
        <w:rPr>
          <w:rFonts w:ascii="PT Astra Serif" w:eastAsia="Times New Roman" w:hAnsi="PT Astra Serif" w:cs="Times New Roman"/>
          <w:iCs/>
          <w:szCs w:val="20"/>
          <w:lang w:eastAsia="ru-RU"/>
        </w:rPr>
      </w:pPr>
    </w:p>
    <w:p w14:paraId="470375CE" w14:textId="77777777" w:rsidR="009468DB" w:rsidRPr="0075332A" w:rsidRDefault="009468DB" w:rsidP="009468DB">
      <w:pPr>
        <w:rPr>
          <w:rFonts w:ascii="Times New Roman" w:eastAsia="Times New Roman" w:hAnsi="Times New Roman" w:cs="Times New Roman"/>
          <w:szCs w:val="20"/>
          <w:u w:val="single"/>
          <w:lang w:eastAsia="ru-RU"/>
        </w:rPr>
      </w:pPr>
    </w:p>
    <w:p w14:paraId="6ACB38D9" w14:textId="77777777" w:rsidR="009468DB" w:rsidRPr="0075332A" w:rsidRDefault="009468DB" w:rsidP="009468DB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650601FB" w14:textId="06BB2C75" w:rsidR="009468DB" w:rsidRPr="00BF5DDC" w:rsidRDefault="009468DB" w:rsidP="000A3F9E">
      <w:pPr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                                          </w:t>
      </w:r>
    </w:p>
    <w:p w14:paraId="3286F19F" w14:textId="77777777" w:rsidR="009468DB" w:rsidRPr="0075332A" w:rsidRDefault="009468DB" w:rsidP="009468DB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7DF028C4" w14:textId="77777777" w:rsidR="009468DB" w:rsidRPr="0075332A" w:rsidRDefault="009468DB" w:rsidP="009468DB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0158D667" w14:textId="77777777" w:rsidR="009468DB" w:rsidRPr="0075332A" w:rsidRDefault="009468DB" w:rsidP="009468DB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4825CFCF" w14:textId="77777777" w:rsidR="009468DB" w:rsidRDefault="009468DB" w:rsidP="009468DB">
      <w:pPr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6DA22059" w14:textId="77777777" w:rsidR="009468DB" w:rsidRDefault="009468DB" w:rsidP="009468DB">
      <w:pPr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7FBFEE10" w14:textId="77777777" w:rsidR="009468DB" w:rsidRDefault="009468DB" w:rsidP="009468DB">
      <w:pPr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74AA7584" w14:textId="77777777" w:rsidR="000A3F9E" w:rsidRDefault="000A3F9E" w:rsidP="009468DB">
      <w:pPr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11247262" w14:textId="77777777" w:rsidR="000A3F9E" w:rsidRDefault="000A3F9E" w:rsidP="009468DB">
      <w:pPr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011CE636" w14:textId="77777777" w:rsidR="009468DB" w:rsidRDefault="009468DB" w:rsidP="009468DB">
      <w:pPr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CB8459C" w14:textId="1E8D6E33" w:rsidR="009468DB" w:rsidRPr="000359B7" w:rsidRDefault="009468DB" w:rsidP="009468DB">
      <w:pPr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Ульяновск,</w:t>
      </w:r>
      <w:r w:rsidR="000A3F9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E614BC">
        <w:rPr>
          <w:rFonts w:ascii="PT Astra Serif" w:eastAsia="Times New Roman" w:hAnsi="PT Astra Serif" w:cs="Times New Roman"/>
          <w:sz w:val="28"/>
          <w:szCs w:val="28"/>
          <w:lang w:eastAsia="ru-RU"/>
        </w:rPr>
        <w:t>20</w:t>
      </w:r>
      <w:r w:rsidR="00853637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0A3F9E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</w:p>
    <w:sdt>
      <w:sdtPr>
        <w:rPr>
          <w:rFonts w:ascii="Arial" w:eastAsia="SimSun" w:hAnsi="Arial" w:cs="Mangal"/>
          <w:b w:val="0"/>
          <w:bCs w:val="0"/>
          <w:color w:val="auto"/>
          <w:kern w:val="2"/>
          <w:sz w:val="20"/>
          <w:szCs w:val="24"/>
          <w:lang w:eastAsia="zh-CN" w:bidi="hi-IN"/>
        </w:rPr>
        <w:id w:val="16502379"/>
        <w:docPartObj>
          <w:docPartGallery w:val="Table of Contents"/>
          <w:docPartUnique/>
        </w:docPartObj>
      </w:sdtPr>
      <w:sdtContent>
        <w:p w14:paraId="54536104" w14:textId="77777777" w:rsidR="007A381C" w:rsidRPr="00DB3602" w:rsidRDefault="007A381C" w:rsidP="00DB3602">
          <w:pPr>
            <w:pStyle w:val="ae"/>
            <w:spacing w:line="360" w:lineRule="auto"/>
            <w:jc w:val="center"/>
            <w:rPr>
              <w:rFonts w:ascii="PT Astra Serif" w:hAnsi="PT Astra Serif"/>
            </w:rPr>
          </w:pPr>
          <w:r w:rsidRPr="00DB3602">
            <w:rPr>
              <w:rFonts w:ascii="PT Astra Serif" w:hAnsi="PT Astra Serif"/>
              <w:color w:val="auto"/>
            </w:rPr>
            <w:t>СОДЕРЖАНИЕ</w:t>
          </w:r>
        </w:p>
        <w:p w14:paraId="1DBDB89D" w14:textId="77777777" w:rsidR="00BF5DDC" w:rsidRDefault="003A27F3">
          <w:pPr>
            <w:pStyle w:val="17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r w:rsidRPr="00DB3602">
            <w:rPr>
              <w:rFonts w:ascii="PT Astra Serif" w:hAnsi="PT Astra Serif"/>
              <w:sz w:val="28"/>
              <w:szCs w:val="28"/>
            </w:rPr>
            <w:fldChar w:fldCharType="begin"/>
          </w:r>
          <w:r w:rsidR="007A381C" w:rsidRPr="00DB3602">
            <w:rPr>
              <w:rFonts w:ascii="PT Astra Serif" w:hAnsi="PT Astra Serif"/>
              <w:sz w:val="28"/>
              <w:szCs w:val="28"/>
            </w:rPr>
            <w:instrText xml:space="preserve"> TOC \o "1-3" \h \z \u </w:instrText>
          </w:r>
          <w:r w:rsidRPr="00DB3602">
            <w:rPr>
              <w:rFonts w:ascii="PT Astra Serif" w:hAnsi="PT Astra Serif"/>
              <w:sz w:val="28"/>
              <w:szCs w:val="28"/>
            </w:rPr>
            <w:fldChar w:fldCharType="separate"/>
          </w:r>
          <w:hyperlink w:anchor="_Toc113204313" w:history="1">
            <w:r w:rsidR="00BF5DDC" w:rsidRPr="00A07937">
              <w:rPr>
                <w:rStyle w:val="a3"/>
                <w:rFonts w:ascii="PT Astra Serif" w:hAnsi="PT Astra Serif"/>
                <w:noProof/>
              </w:rPr>
              <w:t>ПЛАНИРУЕМЫЕ РЕЗУЛЬТАТЫ ОСВОЕНИЯ ПРОГРАММЫ ПО АЛГЕБРЕ В 8 КЛАССЕ</w:t>
            </w:r>
            <w:r w:rsidR="00BF5DDC">
              <w:rPr>
                <w:noProof/>
                <w:webHidden/>
              </w:rPr>
              <w:tab/>
            </w:r>
            <w:r w:rsidR="00BF5DDC">
              <w:rPr>
                <w:noProof/>
                <w:webHidden/>
              </w:rPr>
              <w:fldChar w:fldCharType="begin"/>
            </w:r>
            <w:r w:rsidR="00BF5DDC">
              <w:rPr>
                <w:noProof/>
                <w:webHidden/>
              </w:rPr>
              <w:instrText xml:space="preserve"> PAGEREF _Toc113204313 \h </w:instrText>
            </w:r>
            <w:r w:rsidR="00BF5DDC">
              <w:rPr>
                <w:noProof/>
                <w:webHidden/>
              </w:rPr>
            </w:r>
            <w:r w:rsidR="00BF5DDC">
              <w:rPr>
                <w:noProof/>
                <w:webHidden/>
              </w:rPr>
              <w:fldChar w:fldCharType="separate"/>
            </w:r>
            <w:r w:rsidR="00BF5DDC">
              <w:rPr>
                <w:noProof/>
                <w:webHidden/>
              </w:rPr>
              <w:t>4</w:t>
            </w:r>
            <w:r w:rsidR="00BF5DDC">
              <w:rPr>
                <w:noProof/>
                <w:webHidden/>
              </w:rPr>
              <w:fldChar w:fldCharType="end"/>
            </w:r>
          </w:hyperlink>
        </w:p>
        <w:p w14:paraId="12601091" w14:textId="77777777" w:rsidR="00BF5DDC" w:rsidRDefault="00BF5DDC">
          <w:pPr>
            <w:pStyle w:val="17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113204314" w:history="1">
            <w:r w:rsidRPr="00A07937">
              <w:rPr>
                <w:rStyle w:val="a3"/>
                <w:rFonts w:ascii="PT Astra Serif" w:hAnsi="PT Astra Serif"/>
                <w:noProof/>
              </w:rPr>
              <w:t>СОДЕРЖАНИЕ УЧЕБНОГО ПРЕДМЕТА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_Toc113204314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6840A1" w14:textId="77777777" w:rsidR="00BF5DDC" w:rsidRDefault="00BF5DDC">
          <w:pPr>
            <w:pStyle w:val="17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113204315" w:history="1">
            <w:r w:rsidRPr="00A07937">
              <w:rPr>
                <w:rStyle w:val="a3"/>
                <w:rFonts w:ascii="PT Astra Serif" w:hAnsi="PT Astra Serif"/>
                <w:noProof/>
              </w:rPr>
              <w:t>ТЕМАТИЧЕСКОЕ 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_Toc113204315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40B92" w14:textId="77777777" w:rsidR="00BF5DDC" w:rsidRDefault="00BF5DDC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113204316" w:history="1">
            <w:r w:rsidRPr="00A07937">
              <w:rPr>
                <w:rStyle w:val="a3"/>
                <w:rFonts w:ascii="PT Astra Serif" w:hAnsi="PT Astra Serif"/>
                <w:noProof/>
              </w:rPr>
              <w:t>График контрольных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_Toc113204316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BCCAE3" w14:textId="77777777" w:rsidR="00BF5DDC" w:rsidRDefault="00BF5DDC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113204317" w:history="1">
            <w:r w:rsidRPr="00A07937">
              <w:rPr>
                <w:rStyle w:val="a3"/>
                <w:rFonts w:ascii="PT Astra Serif" w:hAnsi="PT Astra Serif"/>
                <w:noProof/>
              </w:rPr>
              <w:t>Лист коррекции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_Toc113204317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C0410D" w14:textId="77777777" w:rsidR="007A381C" w:rsidRDefault="003A27F3" w:rsidP="00DB3602">
          <w:pPr>
            <w:spacing w:line="360" w:lineRule="auto"/>
          </w:pPr>
          <w:r w:rsidRPr="00DB3602">
            <w:rPr>
              <w:rFonts w:ascii="PT Astra Serif" w:hAnsi="PT Astra Serif"/>
              <w:sz w:val="28"/>
              <w:szCs w:val="28"/>
            </w:rPr>
            <w:fldChar w:fldCharType="end"/>
          </w:r>
        </w:p>
      </w:sdtContent>
    </w:sdt>
    <w:p w14:paraId="6B8C80B6" w14:textId="77777777" w:rsidR="009A1D44" w:rsidRDefault="009A1D4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0832C307" w14:textId="77777777" w:rsidR="00BF5DDC" w:rsidRDefault="00BF5DDC" w:rsidP="009A1D44">
      <w:pPr>
        <w:pStyle w:val="ae"/>
        <w:jc w:val="center"/>
        <w:rPr>
          <w:rFonts w:ascii="Times New Roman" w:hAnsi="Times New Roman" w:cs="Times New Roman"/>
          <w:sz w:val="24"/>
        </w:rPr>
      </w:pPr>
    </w:p>
    <w:p w14:paraId="1E708F3B" w14:textId="77777777" w:rsidR="00BF5DDC" w:rsidRDefault="00BF5DDC" w:rsidP="00BF5DDC">
      <w:pPr>
        <w:rPr>
          <w:rFonts w:eastAsiaTheme="majorEastAsia"/>
          <w:color w:val="365F91" w:themeColor="accent1" w:themeShade="BF"/>
          <w:kern w:val="0"/>
          <w:szCs w:val="28"/>
          <w:lang w:eastAsia="en-US" w:bidi="ar-SA"/>
        </w:rPr>
      </w:pPr>
      <w:r>
        <w:br w:type="page"/>
      </w:r>
    </w:p>
    <w:p w14:paraId="5F3379F0" w14:textId="77777777" w:rsidR="00BF5DDC" w:rsidRPr="00D00CAA" w:rsidRDefault="00BF5DDC" w:rsidP="00BF5DD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00CAA">
        <w:rPr>
          <w:rFonts w:ascii="PT Astra Serif" w:hAnsi="PT Astra Serif"/>
          <w:b/>
          <w:bCs/>
          <w:sz w:val="28"/>
          <w:szCs w:val="28"/>
        </w:rPr>
        <w:lastRenderedPageBreak/>
        <w:t>М</w:t>
      </w:r>
      <w:r>
        <w:rPr>
          <w:rFonts w:ascii="PT Astra Serif" w:hAnsi="PT Astra Serif"/>
          <w:b/>
          <w:bCs/>
          <w:sz w:val="28"/>
          <w:szCs w:val="28"/>
        </w:rPr>
        <w:t>ЕСТО ПРЕДМЕТА В УЧЕБНОМ ПЛАНЕ</w:t>
      </w:r>
    </w:p>
    <w:p w14:paraId="54D9CC2B" w14:textId="77777777" w:rsidR="00BF5DDC" w:rsidRPr="003903D7" w:rsidRDefault="00BF5DDC" w:rsidP="00BF5DDC">
      <w:pPr>
        <w:jc w:val="both"/>
        <w:rPr>
          <w:rFonts w:ascii="PT Astra Serif" w:hAnsi="PT Astra Serif"/>
          <w:sz w:val="28"/>
          <w:szCs w:val="28"/>
        </w:rPr>
      </w:pPr>
      <w:r w:rsidRPr="00D00CAA">
        <w:rPr>
          <w:rFonts w:ascii="PT Astra Serif" w:hAnsi="PT Astra Serif"/>
          <w:sz w:val="28"/>
          <w:szCs w:val="28"/>
        </w:rPr>
        <w:t>В базисном учебном (образовательном) п</w:t>
      </w:r>
      <w:r>
        <w:rPr>
          <w:rFonts w:ascii="PT Astra Serif" w:hAnsi="PT Astra Serif"/>
          <w:sz w:val="28"/>
          <w:szCs w:val="28"/>
        </w:rPr>
        <w:t>лане на изу</w:t>
      </w:r>
      <w:r>
        <w:rPr>
          <w:rFonts w:ascii="PT Astra Serif" w:hAnsi="PT Astra Serif"/>
          <w:sz w:val="28"/>
          <w:szCs w:val="28"/>
        </w:rPr>
        <w:softHyphen/>
        <w:t>чение курса «Алгебра» в 8</w:t>
      </w:r>
      <w:r w:rsidRPr="00D00CAA">
        <w:rPr>
          <w:rFonts w:ascii="PT Astra Serif" w:hAnsi="PT Astra Serif"/>
          <w:sz w:val="28"/>
          <w:szCs w:val="28"/>
        </w:rPr>
        <w:t xml:space="preserve"> к</w:t>
      </w:r>
      <w:r>
        <w:rPr>
          <w:rFonts w:ascii="PT Astra Serif" w:hAnsi="PT Astra Serif"/>
          <w:sz w:val="28"/>
          <w:szCs w:val="28"/>
        </w:rPr>
        <w:t>лассе основной школы отве</w:t>
      </w:r>
      <w:r>
        <w:rPr>
          <w:rFonts w:ascii="PT Astra Serif" w:hAnsi="PT Astra Serif"/>
          <w:sz w:val="28"/>
          <w:szCs w:val="28"/>
        </w:rPr>
        <w:softHyphen/>
        <w:t>дено 3</w:t>
      </w:r>
      <w:r w:rsidRPr="00D00CAA">
        <w:rPr>
          <w:rFonts w:ascii="PT Astra Serif" w:hAnsi="PT Astra Serif"/>
          <w:sz w:val="28"/>
          <w:szCs w:val="28"/>
        </w:rPr>
        <w:t xml:space="preserve"> учебных час</w:t>
      </w:r>
      <w:r>
        <w:rPr>
          <w:rFonts w:ascii="PT Astra Serif" w:hAnsi="PT Astra Serif"/>
          <w:sz w:val="28"/>
          <w:szCs w:val="28"/>
        </w:rPr>
        <w:t>а</w:t>
      </w:r>
      <w:r w:rsidRPr="00D00CAA">
        <w:rPr>
          <w:rFonts w:ascii="PT Astra Serif" w:hAnsi="PT Astra Serif"/>
          <w:sz w:val="28"/>
          <w:szCs w:val="28"/>
        </w:rPr>
        <w:t xml:space="preserve"> в неделю</w:t>
      </w:r>
      <w:r>
        <w:rPr>
          <w:rFonts w:ascii="PT Astra Serif" w:hAnsi="PT Astra Serif"/>
          <w:sz w:val="28"/>
          <w:szCs w:val="28"/>
        </w:rPr>
        <w:t>,</w:t>
      </w:r>
      <w:r w:rsidRPr="00D00CAA">
        <w:rPr>
          <w:rFonts w:ascii="PT Astra Serif" w:hAnsi="PT Astra Serif"/>
          <w:sz w:val="28"/>
          <w:szCs w:val="28"/>
        </w:rPr>
        <w:t xml:space="preserve"> в течение года обучения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D00CA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-</w:t>
      </w:r>
      <w:r w:rsidRPr="00D00CA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102</w:t>
      </w:r>
      <w:r w:rsidRPr="00D00CAA">
        <w:rPr>
          <w:rFonts w:ascii="PT Astra Serif" w:hAnsi="PT Astra Serif"/>
          <w:sz w:val="28"/>
          <w:szCs w:val="28"/>
        </w:rPr>
        <w:t xml:space="preserve"> час</w:t>
      </w:r>
      <w:r>
        <w:rPr>
          <w:rFonts w:ascii="PT Astra Serif" w:hAnsi="PT Astra Serif"/>
          <w:sz w:val="28"/>
          <w:szCs w:val="28"/>
        </w:rPr>
        <w:t>а</w:t>
      </w:r>
      <w:r w:rsidRPr="00D00CAA">
        <w:rPr>
          <w:rFonts w:ascii="PT Astra Serif" w:hAnsi="PT Astra Serif"/>
          <w:sz w:val="28"/>
          <w:szCs w:val="28"/>
        </w:rPr>
        <w:t xml:space="preserve">. </w:t>
      </w:r>
      <w:r w:rsidRPr="00E85F96">
        <w:rPr>
          <w:rFonts w:ascii="PT Astra Serif" w:hAnsi="PT Astra Serif"/>
          <w:sz w:val="28"/>
          <w:szCs w:val="28"/>
        </w:rPr>
        <w:t>В соответствии с календарным графиком 202</w:t>
      </w:r>
      <w:r>
        <w:rPr>
          <w:rFonts w:ascii="PT Astra Serif" w:hAnsi="PT Astra Serif"/>
          <w:sz w:val="28"/>
          <w:szCs w:val="28"/>
        </w:rPr>
        <w:t>2</w:t>
      </w:r>
      <w:r w:rsidRPr="00E85F96">
        <w:rPr>
          <w:rFonts w:ascii="PT Astra Serif" w:hAnsi="PT Astra Serif"/>
          <w:sz w:val="28"/>
          <w:szCs w:val="28"/>
        </w:rPr>
        <w:t>-202</w:t>
      </w:r>
      <w:r>
        <w:rPr>
          <w:rFonts w:ascii="PT Astra Serif" w:hAnsi="PT Astra Serif"/>
          <w:sz w:val="28"/>
          <w:szCs w:val="28"/>
        </w:rPr>
        <w:t>3</w:t>
      </w:r>
      <w:r w:rsidRPr="00E85F96">
        <w:rPr>
          <w:rFonts w:ascii="PT Astra Serif" w:hAnsi="PT Astra Serif"/>
          <w:sz w:val="28"/>
          <w:szCs w:val="28"/>
        </w:rPr>
        <w:t xml:space="preserve"> учебного года и в связи </w:t>
      </w:r>
      <w:r>
        <w:rPr>
          <w:rFonts w:ascii="PT Astra Serif" w:hAnsi="PT Astra Serif"/>
          <w:sz w:val="28"/>
          <w:szCs w:val="28"/>
        </w:rPr>
        <w:t>с</w:t>
      </w:r>
      <w:r w:rsidRPr="00E85F96">
        <w:rPr>
          <w:rFonts w:ascii="PT Astra Serif" w:hAnsi="PT Astra Serif"/>
          <w:sz w:val="28"/>
          <w:szCs w:val="28"/>
        </w:rPr>
        <w:t xml:space="preserve"> триместров</w:t>
      </w:r>
      <w:r>
        <w:rPr>
          <w:rFonts w:ascii="PT Astra Serif" w:hAnsi="PT Astra Serif"/>
          <w:sz w:val="28"/>
          <w:szCs w:val="28"/>
        </w:rPr>
        <w:t>ой</w:t>
      </w:r>
      <w:r w:rsidRPr="00E85F96">
        <w:rPr>
          <w:rFonts w:ascii="PT Astra Serif" w:hAnsi="PT Astra Serif"/>
          <w:sz w:val="28"/>
          <w:szCs w:val="28"/>
        </w:rPr>
        <w:t xml:space="preserve"> систем</w:t>
      </w:r>
      <w:r>
        <w:rPr>
          <w:rFonts w:ascii="PT Astra Serif" w:hAnsi="PT Astra Serif"/>
          <w:sz w:val="28"/>
          <w:szCs w:val="28"/>
        </w:rPr>
        <w:t>ой</w:t>
      </w:r>
      <w:r w:rsidRPr="00E85F96">
        <w:rPr>
          <w:rFonts w:ascii="PT Astra Serif" w:hAnsi="PT Astra Serif"/>
          <w:sz w:val="28"/>
          <w:szCs w:val="28"/>
        </w:rPr>
        <w:t xml:space="preserve"> обучения </w:t>
      </w:r>
      <w:r>
        <w:rPr>
          <w:rFonts w:ascii="PT Astra Serif" w:hAnsi="PT Astra Serif"/>
          <w:sz w:val="28"/>
          <w:szCs w:val="28"/>
        </w:rPr>
        <w:t>допускается уменьшение базисного</w:t>
      </w:r>
      <w:r w:rsidRPr="00E85F96">
        <w:rPr>
          <w:rFonts w:ascii="PT Astra Serif" w:hAnsi="PT Astra Serif"/>
          <w:sz w:val="28"/>
          <w:szCs w:val="28"/>
        </w:rPr>
        <w:t xml:space="preserve"> количеств</w:t>
      </w:r>
      <w:r>
        <w:rPr>
          <w:rFonts w:ascii="PT Astra Serif" w:hAnsi="PT Astra Serif"/>
          <w:sz w:val="28"/>
          <w:szCs w:val="28"/>
        </w:rPr>
        <w:t>а</w:t>
      </w:r>
      <w:r w:rsidRPr="00E85F96">
        <w:rPr>
          <w:rFonts w:ascii="PT Astra Serif" w:hAnsi="PT Astra Serif"/>
          <w:sz w:val="28"/>
          <w:szCs w:val="28"/>
        </w:rPr>
        <w:t xml:space="preserve"> часов</w:t>
      </w:r>
      <w:r>
        <w:rPr>
          <w:rFonts w:ascii="PT Astra Serif" w:hAnsi="PT Astra Serif"/>
          <w:sz w:val="28"/>
          <w:szCs w:val="28"/>
        </w:rPr>
        <w:t xml:space="preserve"> (корректировка рабочей программы) </w:t>
      </w:r>
      <w:r w:rsidRPr="00E85F96">
        <w:rPr>
          <w:rFonts w:ascii="PT Astra Serif" w:hAnsi="PT Astra Serif"/>
          <w:sz w:val="28"/>
          <w:szCs w:val="28"/>
        </w:rPr>
        <w:t xml:space="preserve"> по предмету </w:t>
      </w:r>
      <w:r>
        <w:rPr>
          <w:rFonts w:ascii="PT Astra Serif" w:hAnsi="PT Astra Serif"/>
          <w:sz w:val="28"/>
          <w:szCs w:val="28"/>
        </w:rPr>
        <w:t xml:space="preserve">курса </w:t>
      </w:r>
      <w:r w:rsidRPr="00E85F96">
        <w:rPr>
          <w:rFonts w:ascii="PT Astra Serif" w:hAnsi="PT Astra Serif"/>
          <w:sz w:val="28"/>
          <w:szCs w:val="28"/>
        </w:rPr>
        <w:t>«А</w:t>
      </w:r>
      <w:r>
        <w:rPr>
          <w:rFonts w:ascii="PT Astra Serif" w:hAnsi="PT Astra Serif"/>
          <w:sz w:val="28"/>
          <w:szCs w:val="28"/>
        </w:rPr>
        <w:t>лгебра</w:t>
      </w:r>
      <w:r w:rsidRPr="00E85F96">
        <w:rPr>
          <w:rFonts w:ascii="PT Astra Serif" w:hAnsi="PT Astra Serif"/>
          <w:sz w:val="28"/>
          <w:szCs w:val="28"/>
        </w:rPr>
        <w:t xml:space="preserve">» в </w:t>
      </w:r>
      <w:r>
        <w:rPr>
          <w:rFonts w:ascii="PT Astra Serif" w:hAnsi="PT Astra Serif"/>
          <w:sz w:val="28"/>
          <w:szCs w:val="28"/>
        </w:rPr>
        <w:t xml:space="preserve">8 классе. </w:t>
      </w:r>
      <w:r w:rsidRPr="003903D7">
        <w:rPr>
          <w:rFonts w:ascii="PT Astra Serif" w:hAnsi="PT Astra Serif"/>
          <w:sz w:val="28"/>
          <w:szCs w:val="28"/>
        </w:rPr>
        <w:t xml:space="preserve">Корректировка рабочей программы по </w:t>
      </w:r>
      <w:r>
        <w:rPr>
          <w:rFonts w:ascii="PT Astra Serif" w:hAnsi="PT Astra Serif"/>
          <w:sz w:val="28"/>
          <w:szCs w:val="28"/>
        </w:rPr>
        <w:t>учебному предмету</w:t>
      </w:r>
      <w:r w:rsidRPr="003903D7">
        <w:rPr>
          <w:rFonts w:ascii="PT Astra Serif" w:hAnsi="PT Astra Serif"/>
          <w:sz w:val="28"/>
          <w:szCs w:val="28"/>
        </w:rPr>
        <w:t xml:space="preserve"> может быть осуществлена следующими способами:</w:t>
      </w:r>
    </w:p>
    <w:p w14:paraId="427A819C" w14:textId="77777777" w:rsidR="00BF5DDC" w:rsidRPr="003903D7" w:rsidRDefault="00BF5DDC" w:rsidP="00BF5DDC">
      <w:pPr>
        <w:jc w:val="both"/>
        <w:rPr>
          <w:rFonts w:ascii="PT Astra Serif" w:hAnsi="PT Astra Serif"/>
          <w:sz w:val="28"/>
          <w:szCs w:val="28"/>
        </w:rPr>
      </w:pPr>
      <w:r w:rsidRPr="003903D7">
        <w:rPr>
          <w:rFonts w:ascii="PT Astra Serif" w:hAnsi="PT Astra Serif"/>
          <w:sz w:val="28"/>
          <w:szCs w:val="28"/>
        </w:rPr>
        <w:t xml:space="preserve">− </w:t>
      </w:r>
      <w:r>
        <w:rPr>
          <w:rFonts w:ascii="PT Astra Serif" w:hAnsi="PT Astra Serif"/>
          <w:sz w:val="28"/>
          <w:szCs w:val="28"/>
        </w:rPr>
        <w:t>сокращением</w:t>
      </w:r>
      <w:r w:rsidRPr="003903D7">
        <w:rPr>
          <w:rFonts w:ascii="PT Astra Serif" w:hAnsi="PT Astra Serif"/>
          <w:sz w:val="28"/>
          <w:szCs w:val="28"/>
        </w:rPr>
        <w:t xml:space="preserve"> резервных часов, предусмотренных для повторения и обобщения по разделам </w:t>
      </w:r>
      <w:r>
        <w:rPr>
          <w:rFonts w:ascii="PT Astra Serif" w:hAnsi="PT Astra Serif"/>
          <w:sz w:val="28"/>
          <w:szCs w:val="28"/>
        </w:rPr>
        <w:t>и итогового повторения</w:t>
      </w:r>
      <w:r w:rsidRPr="003903D7">
        <w:rPr>
          <w:rFonts w:ascii="PT Astra Serif" w:hAnsi="PT Astra Serif"/>
          <w:sz w:val="28"/>
          <w:szCs w:val="28"/>
        </w:rPr>
        <w:t>;</w:t>
      </w:r>
    </w:p>
    <w:p w14:paraId="70CB1E67" w14:textId="77777777" w:rsidR="00BF5DDC" w:rsidRPr="003903D7" w:rsidRDefault="00BF5DDC" w:rsidP="00BF5DDC">
      <w:pPr>
        <w:jc w:val="both"/>
        <w:rPr>
          <w:rFonts w:ascii="PT Astra Serif" w:hAnsi="PT Astra Serif"/>
          <w:sz w:val="28"/>
          <w:szCs w:val="28"/>
        </w:rPr>
      </w:pPr>
      <w:r w:rsidRPr="003903D7">
        <w:rPr>
          <w:rFonts w:ascii="PT Astra Serif" w:hAnsi="PT Astra Serif"/>
          <w:sz w:val="28"/>
          <w:szCs w:val="28"/>
        </w:rPr>
        <w:t>− слиянием близких по содержанию тем уроков</w:t>
      </w:r>
      <w:r>
        <w:rPr>
          <w:rFonts w:ascii="PT Astra Serif" w:hAnsi="PT Astra Serif"/>
          <w:sz w:val="28"/>
          <w:szCs w:val="28"/>
        </w:rPr>
        <w:t xml:space="preserve"> одного раздела.</w:t>
      </w:r>
    </w:p>
    <w:p w14:paraId="3B5A425D" w14:textId="77777777" w:rsidR="00BF5DDC" w:rsidRPr="00823044" w:rsidRDefault="00BF5DDC" w:rsidP="00BF5DDC">
      <w:pPr>
        <w:jc w:val="both"/>
        <w:rPr>
          <w:rFonts w:ascii="PT Astra Serif" w:hAnsi="PT Astra Serif"/>
          <w:sz w:val="28"/>
          <w:szCs w:val="28"/>
        </w:rPr>
      </w:pPr>
      <w:r w:rsidRPr="003903D7">
        <w:rPr>
          <w:rFonts w:ascii="PT Astra Serif" w:hAnsi="PT Astra Serif"/>
          <w:sz w:val="28"/>
          <w:szCs w:val="28"/>
        </w:rPr>
        <w:t xml:space="preserve">Факт проведения компенсационных мероприятий учитель фиксирует в </w:t>
      </w:r>
      <w:r>
        <w:rPr>
          <w:rFonts w:ascii="PT Astra Serif" w:hAnsi="PT Astra Serif"/>
          <w:sz w:val="28"/>
          <w:szCs w:val="28"/>
        </w:rPr>
        <w:t>листе</w:t>
      </w:r>
      <w:r w:rsidRPr="003903D7">
        <w:rPr>
          <w:rFonts w:ascii="PT Astra Serif" w:hAnsi="PT Astra Serif"/>
          <w:sz w:val="28"/>
          <w:szCs w:val="28"/>
        </w:rPr>
        <w:t xml:space="preserve"> коррекции рабочей программы. </w:t>
      </w:r>
    </w:p>
    <w:p w14:paraId="10B0C7D3" w14:textId="77777777" w:rsidR="00BF5DDC" w:rsidRDefault="00BF5DDC" w:rsidP="00BF5DDC">
      <w:pPr>
        <w:jc w:val="both"/>
        <w:rPr>
          <w:rFonts w:ascii="PT Astra Serif" w:hAnsi="PT Astra Serif"/>
          <w:sz w:val="28"/>
          <w:szCs w:val="28"/>
        </w:rPr>
      </w:pPr>
      <w:r w:rsidRPr="00E85F96">
        <w:rPr>
          <w:rFonts w:ascii="PT Astra Serif" w:hAnsi="PT Astra Serif"/>
          <w:sz w:val="28"/>
          <w:szCs w:val="28"/>
        </w:rPr>
        <w:t>Не допускается уменьшение объема часов за счет полного исключения раздела (темы) из рабочей программы.</w:t>
      </w:r>
    </w:p>
    <w:p w14:paraId="68EE9B8D" w14:textId="77777777" w:rsidR="00BF5DDC" w:rsidRPr="00D00CAA" w:rsidRDefault="00BF5DDC" w:rsidP="00BF5DDC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Коррекция программы позволяет изучение курса «Алгебра» в 8 классе в полном объеме.</w:t>
      </w:r>
    </w:p>
    <w:p w14:paraId="24D26F61" w14:textId="77777777" w:rsidR="007A381C" w:rsidRDefault="009A1D44" w:rsidP="009A1D44">
      <w:pPr>
        <w:pStyle w:val="ae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38079915" w14:textId="77777777" w:rsidR="009468DB" w:rsidRDefault="009468DB" w:rsidP="007B1173">
      <w:pPr>
        <w:spacing w:line="360" w:lineRule="auto"/>
        <w:rPr>
          <w:rFonts w:ascii="Times New Roman" w:hAnsi="Times New Roman" w:cs="Times New Roman"/>
          <w:b/>
          <w:bCs/>
          <w:sz w:val="24"/>
        </w:rPr>
        <w:sectPr w:rsidR="009468DB" w:rsidSect="009468DB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14:paraId="168880FD" w14:textId="77777777" w:rsidR="00246C96" w:rsidRPr="00BF5DDC" w:rsidRDefault="00100C22" w:rsidP="00BF5DDC">
      <w:pPr>
        <w:pStyle w:val="1"/>
        <w:jc w:val="center"/>
        <w:rPr>
          <w:rFonts w:ascii="PT Astra Serif" w:hAnsi="PT Astra Serif"/>
          <w:b w:val="0"/>
          <w:color w:val="auto"/>
          <w:kern w:val="0"/>
          <w:lang w:eastAsia="ar-SA" w:bidi="ar-SA"/>
        </w:rPr>
      </w:pPr>
      <w:bookmarkStart w:id="0" w:name="_Toc31555660"/>
      <w:bookmarkStart w:id="1" w:name="_Toc113204313"/>
      <w:r w:rsidRPr="00BF5DDC">
        <w:rPr>
          <w:rFonts w:ascii="PT Astra Serif" w:hAnsi="PT Astra Serif"/>
          <w:b w:val="0"/>
          <w:color w:val="auto"/>
        </w:rPr>
        <w:lastRenderedPageBreak/>
        <w:t>П</w:t>
      </w:r>
      <w:r w:rsidR="00ED2D86" w:rsidRPr="00BF5DDC">
        <w:rPr>
          <w:rFonts w:ascii="PT Astra Serif" w:hAnsi="PT Astra Serif"/>
          <w:b w:val="0"/>
          <w:color w:val="auto"/>
        </w:rPr>
        <w:t>ЛАНИРУЕМЫЕ РЕЗУЛЬТАТЫ ОСВОЕНИЯ ПРОГРАММЫ ПО АЛГЕБРЕ В 8 КЛАССЕ</w:t>
      </w:r>
      <w:bookmarkEnd w:id="0"/>
      <w:bookmarkEnd w:id="1"/>
    </w:p>
    <w:p w14:paraId="0DC932E5" w14:textId="77777777" w:rsidR="00246C96" w:rsidRPr="00FA4537" w:rsidRDefault="00100C22" w:rsidP="00BF5DDC">
      <w:pPr>
        <w:spacing w:before="120" w:after="120"/>
        <w:jc w:val="both"/>
        <w:rPr>
          <w:rFonts w:ascii="PT Astra Serif" w:hAnsi="PT Astra Serif"/>
          <w:sz w:val="28"/>
          <w:szCs w:val="28"/>
          <w:u w:val="single"/>
        </w:rPr>
      </w:pPr>
      <w:r w:rsidRPr="00FA4537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  <w:u w:val="single"/>
        </w:rPr>
        <w:t>Личностные  результаты</w:t>
      </w:r>
      <w:r w:rsidRPr="00FA4537">
        <w:rPr>
          <w:rFonts w:ascii="PT Astra Serif" w:hAnsi="PT Astra Serif" w:cs="Times New Roman"/>
          <w:i/>
          <w:iCs/>
          <w:color w:val="000000"/>
          <w:sz w:val="28"/>
          <w:szCs w:val="28"/>
          <w:u w:val="single"/>
        </w:rPr>
        <w:t xml:space="preserve"> </w:t>
      </w:r>
    </w:p>
    <w:p w14:paraId="7AB22B84" w14:textId="77777777" w:rsidR="00246C96" w:rsidRPr="00FA4537" w:rsidRDefault="00100C22" w:rsidP="00BF5DDC">
      <w:pPr>
        <w:spacing w:before="240"/>
        <w:jc w:val="both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hAnsi="PT Astra Serif" w:cs="Times New Roman"/>
          <w:b/>
          <w:bCs/>
          <w:sz w:val="28"/>
          <w:szCs w:val="28"/>
        </w:rPr>
        <w:t>У обучающегося сформируется:</w:t>
      </w:r>
    </w:p>
    <w:p w14:paraId="203C6D3A" w14:textId="77777777" w:rsidR="00246C96" w:rsidRPr="00FA4537" w:rsidRDefault="00100C22" w:rsidP="00BF5DDC">
      <w:pPr>
        <w:pStyle w:val="ac"/>
        <w:numPr>
          <w:ilvl w:val="0"/>
          <w:numId w:val="11"/>
        </w:numPr>
        <w:spacing w:before="240"/>
        <w:jc w:val="both"/>
        <w:rPr>
          <w:rFonts w:ascii="PT Astra Serif" w:hAnsi="PT Astra Serif"/>
          <w:sz w:val="28"/>
          <w:szCs w:val="28"/>
        </w:rPr>
      </w:pPr>
      <w:proofErr w:type="spellStart"/>
      <w:r w:rsidRPr="00FA4537">
        <w:rPr>
          <w:rFonts w:ascii="PT Astra Serif" w:eastAsia="@Arial Unicode MS" w:hAnsi="PT Astra Serif" w:cs="Times New Roman"/>
          <w:sz w:val="28"/>
          <w:szCs w:val="28"/>
        </w:rPr>
        <w:t>взаимо</w:t>
      </w:r>
      <w:proofErr w:type="spellEnd"/>
      <w:r w:rsidR="001A78F4" w:rsidRPr="00FA4537">
        <w:rPr>
          <w:rFonts w:ascii="PT Astra Serif" w:eastAsia="@Arial Unicode MS" w:hAnsi="PT Astra Serif" w:cs="Times New Roman"/>
          <w:sz w:val="28"/>
          <w:szCs w:val="28"/>
        </w:rPr>
        <w:t xml:space="preserve"> </w:t>
      </w:r>
      <w:r w:rsidRPr="00FA4537">
        <w:rPr>
          <w:rFonts w:ascii="PT Astra Serif" w:eastAsia="@Arial Unicode MS" w:hAnsi="PT Astra Serif" w:cs="Times New Roman"/>
          <w:sz w:val="28"/>
          <w:szCs w:val="28"/>
        </w:rPr>
        <w:t xml:space="preserve">- и самооценка, навыки рефлексии на основе  использования </w:t>
      </w:r>
      <w:proofErr w:type="spellStart"/>
      <w:r w:rsidRPr="00FA4537">
        <w:rPr>
          <w:rFonts w:ascii="PT Astra Serif" w:eastAsia="@Arial Unicode MS" w:hAnsi="PT Astra Serif" w:cs="Times New Roman"/>
          <w:sz w:val="28"/>
          <w:szCs w:val="28"/>
        </w:rPr>
        <w:t>критериальной</w:t>
      </w:r>
      <w:proofErr w:type="spellEnd"/>
      <w:r w:rsidRPr="00FA4537">
        <w:rPr>
          <w:rFonts w:ascii="PT Astra Serif" w:eastAsia="@Arial Unicode MS" w:hAnsi="PT Astra Serif" w:cs="Times New Roman"/>
          <w:sz w:val="28"/>
          <w:szCs w:val="28"/>
        </w:rPr>
        <w:t xml:space="preserve"> системы оценки;</w:t>
      </w:r>
    </w:p>
    <w:p w14:paraId="493710BA" w14:textId="77777777" w:rsidR="00246C96" w:rsidRPr="00FA4537" w:rsidRDefault="00100C22" w:rsidP="00BF5DDC">
      <w:pPr>
        <w:pStyle w:val="ac"/>
        <w:numPr>
          <w:ilvl w:val="0"/>
          <w:numId w:val="11"/>
        </w:numPr>
        <w:spacing w:before="240"/>
        <w:jc w:val="both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hAnsi="PT Astra Serif" w:cs="Times New Roman"/>
          <w:sz w:val="28"/>
          <w:szCs w:val="28"/>
        </w:rPr>
        <w:t xml:space="preserve"> </w:t>
      </w:r>
      <w:r w:rsidRPr="00FA4537">
        <w:rPr>
          <w:rFonts w:ascii="PT Astra Serif" w:eastAsia="@Arial Unicode MS" w:hAnsi="PT Astra Serif" w:cs="Times New Roman"/>
          <w:sz w:val="28"/>
          <w:szCs w:val="28"/>
        </w:rPr>
        <w:t xml:space="preserve">осознанное, уважительное и </w:t>
      </w:r>
      <w:proofErr w:type="gramStart"/>
      <w:r w:rsidRPr="00FA4537">
        <w:rPr>
          <w:rFonts w:ascii="PT Astra Serif" w:eastAsia="@Arial Unicode MS" w:hAnsi="PT Astra Serif" w:cs="Times New Roman"/>
          <w:sz w:val="28"/>
          <w:szCs w:val="28"/>
        </w:rPr>
        <w:t>доброжелательное  отношение</w:t>
      </w:r>
      <w:proofErr w:type="gramEnd"/>
      <w:r w:rsidRPr="00FA4537">
        <w:rPr>
          <w:rFonts w:ascii="PT Astra Serif" w:eastAsia="@Arial Unicode MS" w:hAnsi="PT Astra Serif" w:cs="Times New Roman"/>
          <w:sz w:val="28"/>
          <w:szCs w:val="28"/>
        </w:rPr>
        <w:t xml:space="preserve"> к другому человеку, его мнению, мировоззрению, культуре, языку, вере, гражданской позиции, к истории,  культуре, религии, традициям, языкам, ценностям народов России и народов мира; </w:t>
      </w:r>
    </w:p>
    <w:p w14:paraId="6089946C" w14:textId="77777777" w:rsidR="00246C96" w:rsidRPr="00FA4537" w:rsidRDefault="00100C22" w:rsidP="00BF5DDC">
      <w:pPr>
        <w:pStyle w:val="ac"/>
        <w:numPr>
          <w:ilvl w:val="0"/>
          <w:numId w:val="11"/>
        </w:numPr>
        <w:tabs>
          <w:tab w:val="left" w:pos="142"/>
        </w:tabs>
        <w:snapToGrid w:val="0"/>
        <w:jc w:val="both"/>
        <w:rPr>
          <w:rFonts w:ascii="PT Astra Serif" w:eastAsia="SimSun" w:hAnsi="PT Astra Serif"/>
          <w:sz w:val="28"/>
          <w:szCs w:val="28"/>
        </w:rPr>
      </w:pPr>
      <w:r w:rsidRPr="00FA4537">
        <w:rPr>
          <w:rFonts w:ascii="PT Astra Serif" w:eastAsia="@Arial Unicode MS" w:hAnsi="PT Astra Serif" w:cs="Times New Roman"/>
          <w:sz w:val="28"/>
          <w:szCs w:val="28"/>
        </w:rPr>
        <w:t xml:space="preserve"> готовность и способность вести  диалог с другими людьми и достижение в нем  взаимопонимания.</w:t>
      </w:r>
    </w:p>
    <w:p w14:paraId="190FDFCF" w14:textId="77777777" w:rsidR="00246C96" w:rsidRPr="00FA4537" w:rsidRDefault="00100C22" w:rsidP="00BF5DDC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Обучающийся получит возможность для формирования:</w:t>
      </w:r>
    </w:p>
    <w:p w14:paraId="1109C33F" w14:textId="77777777" w:rsidR="00246C96" w:rsidRPr="00FA4537" w:rsidRDefault="00100C22" w:rsidP="00BF5DDC">
      <w:pPr>
        <w:pStyle w:val="ac"/>
        <w:numPr>
          <w:ilvl w:val="0"/>
          <w:numId w:val="12"/>
        </w:numPr>
        <w:tabs>
          <w:tab w:val="left" w:pos="142"/>
        </w:tabs>
        <w:snapToGrid w:val="0"/>
        <w:jc w:val="both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eastAsia="@Arial Unicode MS" w:hAnsi="PT Astra Serif" w:cs="Times New Roman"/>
          <w:sz w:val="28"/>
          <w:szCs w:val="28"/>
        </w:rPr>
        <w:t>готовности и способности к переходу к самообразованию  на основе учебно-познавательной мотивации, в том числе  готовности к выбору направления профильного  образования.</w:t>
      </w:r>
    </w:p>
    <w:p w14:paraId="3E940075" w14:textId="77777777" w:rsidR="001A78F4" w:rsidRPr="00FA4537" w:rsidRDefault="001A78F4" w:rsidP="00BF5DDC">
      <w:pPr>
        <w:jc w:val="both"/>
        <w:rPr>
          <w:rFonts w:ascii="PT Astra Serif" w:eastAsia="@Arial Unicode MS" w:hAnsi="PT Astra Serif" w:cs="Times New Roman"/>
          <w:sz w:val="28"/>
          <w:szCs w:val="28"/>
        </w:rPr>
      </w:pPr>
    </w:p>
    <w:p w14:paraId="4EE267AA" w14:textId="77777777" w:rsidR="00246C96" w:rsidRDefault="00100C22" w:rsidP="00BF5DDC">
      <w:pPr>
        <w:jc w:val="both"/>
        <w:rPr>
          <w:rFonts w:ascii="PT Astra Serif" w:hAnsi="PT Astra Serif" w:cs="Times New Roman"/>
          <w:b/>
          <w:bCs/>
          <w:i/>
          <w:sz w:val="28"/>
          <w:szCs w:val="28"/>
        </w:rPr>
      </w:pPr>
      <w:r w:rsidRPr="00ED2D86">
        <w:rPr>
          <w:rFonts w:ascii="PT Astra Serif" w:hAnsi="PT Astra Serif" w:cs="Times New Roman"/>
          <w:b/>
          <w:bCs/>
          <w:i/>
          <w:sz w:val="28"/>
          <w:szCs w:val="28"/>
        </w:rPr>
        <w:t>Метапредметные результаты</w:t>
      </w:r>
    </w:p>
    <w:p w14:paraId="5EAFB275" w14:textId="77777777" w:rsidR="00FA4537" w:rsidRPr="001A78F4" w:rsidRDefault="00FA4537" w:rsidP="00BF5DDC">
      <w:pPr>
        <w:jc w:val="both"/>
        <w:rPr>
          <w:rFonts w:ascii="PT Astra Serif" w:hAnsi="PT Astra Serif"/>
          <w:sz w:val="28"/>
          <w:szCs w:val="28"/>
        </w:rPr>
      </w:pPr>
    </w:p>
    <w:p w14:paraId="155E1A35" w14:textId="77777777" w:rsidR="00FA4537" w:rsidRDefault="00100C22" w:rsidP="00BF5DDC">
      <w:pPr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A4537">
        <w:rPr>
          <w:rFonts w:ascii="PT Astra Serif" w:hAnsi="PT Astra Serif" w:cs="Times New Roman"/>
          <w:b/>
          <w:bCs/>
          <w:sz w:val="28"/>
          <w:szCs w:val="28"/>
        </w:rPr>
        <w:t>Регулятивные УУ</w:t>
      </w:r>
      <w:r w:rsidR="00FA4537">
        <w:rPr>
          <w:rFonts w:ascii="PT Astra Serif" w:hAnsi="PT Astra Serif" w:cs="Times New Roman"/>
          <w:b/>
          <w:bCs/>
          <w:sz w:val="28"/>
          <w:szCs w:val="28"/>
        </w:rPr>
        <w:t>Д</w:t>
      </w:r>
    </w:p>
    <w:p w14:paraId="562025B7" w14:textId="77777777" w:rsidR="00246C96" w:rsidRPr="00FA4537" w:rsidRDefault="00100C22" w:rsidP="00BF5DDC">
      <w:pPr>
        <w:jc w:val="both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hAnsi="PT Astra Serif" w:cs="Times New Roman"/>
          <w:b/>
          <w:bCs/>
          <w:sz w:val="28"/>
          <w:szCs w:val="28"/>
        </w:rPr>
        <w:t>Обучающийся научится:</w:t>
      </w:r>
    </w:p>
    <w:p w14:paraId="2A53BBBE" w14:textId="77777777" w:rsidR="00246C96" w:rsidRPr="00FA4537" w:rsidRDefault="00FA4537" w:rsidP="00BF5DDC">
      <w:pPr>
        <w:tabs>
          <w:tab w:val="left" w:pos="142"/>
        </w:tabs>
        <w:snapToGri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@Arial Unicode MS" w:hAnsi="PT Astra Serif" w:cs="Times New Roman"/>
          <w:sz w:val="28"/>
          <w:szCs w:val="28"/>
        </w:rPr>
        <w:t>1)</w:t>
      </w:r>
      <w:r w:rsidR="00100C22" w:rsidRPr="00FA4537">
        <w:rPr>
          <w:rFonts w:ascii="PT Astra Serif" w:eastAsia="@Arial Unicode MS" w:hAnsi="PT Astra Serif" w:cs="Times New Roman"/>
          <w:sz w:val="28"/>
          <w:szCs w:val="28"/>
        </w:rPr>
        <w:t xml:space="preserve"> осуществлять констатирующий и предвосхищающий  контроль по результату и по способу действия, актуальный  контроль на уровне произвольного внимания;</w:t>
      </w:r>
    </w:p>
    <w:p w14:paraId="69562ED4" w14:textId="77777777" w:rsidR="00246C96" w:rsidRPr="00FA4537" w:rsidRDefault="00FA4537" w:rsidP="00BF5DDC">
      <w:pPr>
        <w:tabs>
          <w:tab w:val="left" w:pos="142"/>
        </w:tabs>
        <w:snapToGri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@Arial Unicode MS" w:hAnsi="PT Astra Serif" w:cs="Times New Roman"/>
          <w:sz w:val="28"/>
          <w:szCs w:val="28"/>
        </w:rPr>
        <w:t>2)</w:t>
      </w:r>
      <w:r w:rsidR="00100C22" w:rsidRPr="00FA4537">
        <w:rPr>
          <w:rFonts w:ascii="PT Astra Serif" w:eastAsia="@Arial Unicode MS" w:hAnsi="PT Astra Serif" w:cs="Times New Roman"/>
          <w:sz w:val="28"/>
          <w:szCs w:val="28"/>
        </w:rPr>
        <w:t xml:space="preserve"> вносить необходимые коррективы в действие после его завершения на основе его оценки и учета характера сделанных ошибок.</w:t>
      </w:r>
    </w:p>
    <w:p w14:paraId="2A4F6DCF" w14:textId="77777777" w:rsidR="00246C96" w:rsidRPr="00FA4537" w:rsidRDefault="00100C22" w:rsidP="00BF5DDC">
      <w:pPr>
        <w:jc w:val="both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14:paraId="44345C2A" w14:textId="77777777" w:rsidR="00246C96" w:rsidRDefault="00FA4537" w:rsidP="00BF5DDC">
      <w:pPr>
        <w:tabs>
          <w:tab w:val="left" w:pos="142"/>
        </w:tabs>
        <w:snapToGrid w:val="0"/>
        <w:jc w:val="both"/>
        <w:rPr>
          <w:rFonts w:ascii="PT Astra Serif" w:eastAsia="@Arial Unicode MS" w:hAnsi="PT Astra Serif" w:cs="Times New Roman"/>
          <w:iCs/>
          <w:sz w:val="28"/>
          <w:szCs w:val="28"/>
        </w:rPr>
      </w:pPr>
      <w:r>
        <w:rPr>
          <w:rFonts w:ascii="PT Astra Serif" w:eastAsia="@Arial Unicode MS" w:hAnsi="PT Astra Serif" w:cs="Times New Roman"/>
          <w:iCs/>
          <w:sz w:val="28"/>
          <w:szCs w:val="28"/>
        </w:rPr>
        <w:t xml:space="preserve">- </w:t>
      </w:r>
      <w:r w:rsidR="00100C22" w:rsidRPr="00FA4537">
        <w:rPr>
          <w:rFonts w:ascii="PT Astra Serif" w:eastAsia="@Arial Unicode MS" w:hAnsi="PT Astra Serif" w:cs="Times New Roman"/>
          <w:iCs/>
          <w:sz w:val="28"/>
          <w:szCs w:val="28"/>
        </w:rPr>
        <w:t>проектировать свою деятельность, намечать  траекторию своих действий исходя из поставленной цели.</w:t>
      </w:r>
    </w:p>
    <w:p w14:paraId="27C0996A" w14:textId="77777777" w:rsidR="00FA4537" w:rsidRPr="00FA4537" w:rsidRDefault="00FA4537" w:rsidP="00BF5DDC">
      <w:pPr>
        <w:tabs>
          <w:tab w:val="left" w:pos="142"/>
        </w:tabs>
        <w:snapToGrid w:val="0"/>
        <w:jc w:val="both"/>
        <w:rPr>
          <w:rFonts w:ascii="PT Astra Serif" w:hAnsi="PT Astra Serif"/>
          <w:sz w:val="28"/>
          <w:szCs w:val="28"/>
        </w:rPr>
      </w:pPr>
    </w:p>
    <w:p w14:paraId="22CA4F67" w14:textId="77777777" w:rsidR="00246C96" w:rsidRPr="00FA4537" w:rsidRDefault="00100C22" w:rsidP="00BF5DDC">
      <w:pPr>
        <w:jc w:val="center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Коммуникативные УУД</w:t>
      </w:r>
    </w:p>
    <w:p w14:paraId="4654D85E" w14:textId="77777777" w:rsidR="00246C96" w:rsidRPr="00FA4537" w:rsidRDefault="00100C22" w:rsidP="00BF5DDC">
      <w:pPr>
        <w:jc w:val="both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Обучающийся научится:</w:t>
      </w:r>
    </w:p>
    <w:p w14:paraId="3FFD5F99" w14:textId="77777777" w:rsidR="00246C96" w:rsidRPr="00FA4537" w:rsidRDefault="00FA4537" w:rsidP="00BF5DDC">
      <w:pPr>
        <w:tabs>
          <w:tab w:val="left" w:pos="142"/>
        </w:tabs>
        <w:snapToGri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@Arial Unicode MS" w:hAnsi="PT Astra Serif" w:cs="Times New Roman"/>
          <w:sz w:val="28"/>
          <w:szCs w:val="28"/>
        </w:rPr>
        <w:t>1)</w:t>
      </w:r>
      <w:r w:rsidR="00100C22" w:rsidRPr="00FA4537">
        <w:rPr>
          <w:rFonts w:ascii="PT Astra Serif" w:eastAsia="@Arial Unicode MS" w:hAnsi="PT Astra Serif" w:cs="Times New Roman"/>
          <w:sz w:val="28"/>
          <w:szCs w:val="28"/>
        </w:rPr>
        <w:t xml:space="preserve"> действовать с учетом позиции другого и </w:t>
      </w:r>
      <w:proofErr w:type="gramStart"/>
      <w:r w:rsidR="00100C22" w:rsidRPr="00FA4537">
        <w:rPr>
          <w:rFonts w:ascii="PT Astra Serif" w:eastAsia="@Arial Unicode MS" w:hAnsi="PT Astra Serif" w:cs="Times New Roman"/>
          <w:sz w:val="28"/>
          <w:szCs w:val="28"/>
        </w:rPr>
        <w:t>уметь  согласовывать</w:t>
      </w:r>
      <w:proofErr w:type="gramEnd"/>
      <w:r w:rsidR="00100C22" w:rsidRPr="00FA4537">
        <w:rPr>
          <w:rFonts w:ascii="PT Astra Serif" w:eastAsia="@Arial Unicode MS" w:hAnsi="PT Astra Serif" w:cs="Times New Roman"/>
          <w:sz w:val="28"/>
          <w:szCs w:val="28"/>
        </w:rPr>
        <w:t xml:space="preserve"> свои действия; </w:t>
      </w:r>
    </w:p>
    <w:p w14:paraId="76493510" w14:textId="77777777" w:rsidR="00246C96" w:rsidRPr="00FA4537" w:rsidRDefault="00FA4537" w:rsidP="00BF5DDC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@Arial Unicode MS" w:hAnsi="PT Astra Serif" w:cs="Times New Roman"/>
          <w:sz w:val="28"/>
          <w:szCs w:val="28"/>
        </w:rPr>
        <w:t xml:space="preserve">2) </w:t>
      </w:r>
      <w:r w:rsidR="00100C22" w:rsidRPr="00FA4537">
        <w:rPr>
          <w:rFonts w:ascii="PT Astra Serif" w:eastAsia="@Arial Unicode MS" w:hAnsi="PT Astra Serif" w:cs="Times New Roman"/>
          <w:sz w:val="28"/>
          <w:szCs w:val="28"/>
        </w:rPr>
        <w:t>устанавливать и поддерживать необходимые контакты с  другими людьми, владея нормами и техникой общения;</w:t>
      </w:r>
    </w:p>
    <w:p w14:paraId="7185A7C3" w14:textId="77777777" w:rsidR="00246C96" w:rsidRPr="00FA4537" w:rsidRDefault="00FA4537" w:rsidP="00BF5DDC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@Arial Unicode MS" w:hAnsi="PT Astra Serif" w:cs="Times New Roman"/>
          <w:sz w:val="28"/>
          <w:szCs w:val="28"/>
        </w:rPr>
        <w:t xml:space="preserve">3) </w:t>
      </w:r>
      <w:r w:rsidR="00100C22" w:rsidRPr="00FA4537">
        <w:rPr>
          <w:rFonts w:ascii="PT Astra Serif" w:eastAsia="@Arial Unicode MS" w:hAnsi="PT Astra Serif" w:cs="Times New Roman"/>
          <w:sz w:val="28"/>
          <w:szCs w:val="28"/>
        </w:rPr>
        <w:t xml:space="preserve"> строить понятные для партнера высказывания, учитывающие, что партнер знает и видит, а что нет;</w:t>
      </w:r>
    </w:p>
    <w:p w14:paraId="2F81D4E8" w14:textId="77777777" w:rsidR="00246C96" w:rsidRPr="00FA4537" w:rsidRDefault="00FA4537" w:rsidP="00BF5DDC">
      <w:pPr>
        <w:tabs>
          <w:tab w:val="left" w:pos="142"/>
        </w:tabs>
        <w:snapToGri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@Arial Unicode MS" w:hAnsi="PT Astra Serif" w:cs="Times New Roman"/>
          <w:sz w:val="28"/>
          <w:szCs w:val="28"/>
        </w:rPr>
        <w:t>4)</w:t>
      </w:r>
      <w:r w:rsidR="00100C22" w:rsidRPr="00FA4537">
        <w:rPr>
          <w:rFonts w:ascii="PT Astra Serif" w:eastAsia="@Arial Unicode MS" w:hAnsi="PT Astra Serif" w:cs="Times New Roman"/>
          <w:sz w:val="28"/>
          <w:szCs w:val="28"/>
        </w:rPr>
        <w:t xml:space="preserve"> контролировать действия партнера.</w:t>
      </w:r>
    </w:p>
    <w:p w14:paraId="22D1A5DE" w14:textId="77777777" w:rsidR="00246C96" w:rsidRPr="00FA4537" w:rsidRDefault="00100C22" w:rsidP="00BF5DDC">
      <w:pPr>
        <w:jc w:val="both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14:paraId="5FD50A77" w14:textId="77777777" w:rsidR="00246C96" w:rsidRDefault="00100C22" w:rsidP="00BF5DDC">
      <w:pPr>
        <w:tabs>
          <w:tab w:val="left" w:pos="142"/>
        </w:tabs>
        <w:snapToGrid w:val="0"/>
        <w:jc w:val="both"/>
        <w:rPr>
          <w:rFonts w:ascii="PT Astra Serif" w:eastAsia="@Arial Unicode MS" w:hAnsi="PT Astra Serif" w:cs="Times New Roman"/>
          <w:sz w:val="28"/>
          <w:szCs w:val="28"/>
        </w:rPr>
      </w:pPr>
      <w:r w:rsidRPr="00FA4537">
        <w:rPr>
          <w:rFonts w:ascii="PT Astra Serif" w:eastAsia="@Arial Unicode MS" w:hAnsi="PT Astra Serif" w:cs="Times New Roman"/>
          <w:sz w:val="28"/>
          <w:szCs w:val="28"/>
        </w:rPr>
        <w:lastRenderedPageBreak/>
        <w:t>- определять цели коммуникации, оценивать ситуацию,  учитывать намерения и способы коммуникации партнера, выбирать адекватные стратегии коммуникации</w:t>
      </w:r>
    </w:p>
    <w:p w14:paraId="0AFF68C0" w14:textId="77777777" w:rsidR="00FA4537" w:rsidRPr="00FA4537" w:rsidRDefault="00FA4537" w:rsidP="00BF5DDC">
      <w:pPr>
        <w:tabs>
          <w:tab w:val="left" w:pos="142"/>
        </w:tabs>
        <w:snapToGrid w:val="0"/>
        <w:jc w:val="both"/>
        <w:rPr>
          <w:rFonts w:ascii="PT Astra Serif" w:hAnsi="PT Astra Serif"/>
          <w:sz w:val="28"/>
          <w:szCs w:val="28"/>
        </w:rPr>
      </w:pPr>
    </w:p>
    <w:p w14:paraId="03624859" w14:textId="77777777" w:rsidR="00246C96" w:rsidRPr="00FA4537" w:rsidRDefault="00100C22" w:rsidP="00BF5DDC">
      <w:pPr>
        <w:jc w:val="center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Познавательные УУД</w:t>
      </w:r>
    </w:p>
    <w:p w14:paraId="6C7E3374" w14:textId="77777777" w:rsidR="00246C96" w:rsidRPr="00FA4537" w:rsidRDefault="00100C22" w:rsidP="00BF5DDC">
      <w:pPr>
        <w:jc w:val="both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Обучающийся научится:</w:t>
      </w:r>
    </w:p>
    <w:p w14:paraId="4088E107" w14:textId="77777777" w:rsidR="00246C96" w:rsidRPr="00FA4537" w:rsidRDefault="00FA4537" w:rsidP="00BF5DDC">
      <w:pPr>
        <w:tabs>
          <w:tab w:val="left" w:pos="142"/>
        </w:tabs>
        <w:snapToGri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@Arial Unicode MS" w:hAnsi="PT Astra Serif" w:cs="Times New Roman"/>
          <w:sz w:val="28"/>
          <w:szCs w:val="28"/>
        </w:rPr>
        <w:t>1)</w:t>
      </w:r>
      <w:r w:rsidR="00100C22" w:rsidRPr="00FA4537">
        <w:rPr>
          <w:rFonts w:ascii="PT Astra Serif" w:eastAsia="@Arial Unicode MS" w:hAnsi="PT Astra Serif" w:cs="Times New Roman"/>
          <w:sz w:val="28"/>
          <w:szCs w:val="28"/>
        </w:rPr>
        <w:t xml:space="preserve"> осуществлять синтез как составление целого из частей,  самостоятельно достраивая и восполняя недостающие компоненты;</w:t>
      </w:r>
    </w:p>
    <w:p w14:paraId="5E2D94FF" w14:textId="77777777" w:rsidR="00246C96" w:rsidRPr="00FA4537" w:rsidRDefault="00FA4537" w:rsidP="00BF5DDC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@Arial Unicode MS" w:hAnsi="PT Astra Serif" w:cs="Times New Roman"/>
          <w:sz w:val="28"/>
          <w:szCs w:val="28"/>
        </w:rPr>
        <w:t>2)</w:t>
      </w:r>
      <w:r w:rsidR="00100C22" w:rsidRPr="00FA4537">
        <w:rPr>
          <w:rFonts w:ascii="PT Astra Serif" w:eastAsia="@Arial Unicode MS" w:hAnsi="PT Astra Serif" w:cs="Times New Roman"/>
          <w:sz w:val="28"/>
          <w:szCs w:val="28"/>
        </w:rPr>
        <w:t xml:space="preserve"> осуществлять сравнение  и классификацию,  самостоятельно выбирая основания и критерии для указанных логических операций;</w:t>
      </w:r>
    </w:p>
    <w:p w14:paraId="15B9D11B" w14:textId="77777777" w:rsidR="00246C96" w:rsidRPr="00FA4537" w:rsidRDefault="00FA4537" w:rsidP="00BF5DDC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@Arial Unicode MS" w:hAnsi="PT Astra Serif" w:cs="Times New Roman"/>
          <w:sz w:val="28"/>
          <w:szCs w:val="28"/>
        </w:rPr>
        <w:t>3)</w:t>
      </w:r>
      <w:r w:rsidR="00100C22" w:rsidRPr="00FA4537">
        <w:rPr>
          <w:rFonts w:ascii="PT Astra Serif" w:eastAsia="@Arial Unicode MS" w:hAnsi="PT Astra Serif" w:cs="Times New Roman"/>
          <w:sz w:val="28"/>
          <w:szCs w:val="28"/>
        </w:rPr>
        <w:t xml:space="preserve"> обобщать, т. е. осуществлять генерализацию и выведение  общности для целого ряда или класса единичных объектов  на основе выделения сущностной связи.</w:t>
      </w:r>
    </w:p>
    <w:p w14:paraId="1497C3D1" w14:textId="77777777" w:rsidR="00246C96" w:rsidRPr="00FA4537" w:rsidRDefault="00100C22" w:rsidP="00BF5DDC">
      <w:pPr>
        <w:jc w:val="both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14:paraId="1D3FD596" w14:textId="77777777" w:rsidR="00246C96" w:rsidRPr="00FA4537" w:rsidRDefault="00FA4537" w:rsidP="00BF5DDC">
      <w:pPr>
        <w:tabs>
          <w:tab w:val="left" w:pos="142"/>
        </w:tabs>
        <w:snapToGri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@Arial Unicode MS" w:hAnsi="PT Astra Serif" w:cs="Times New Roman"/>
          <w:iCs/>
          <w:sz w:val="28"/>
          <w:szCs w:val="28"/>
        </w:rPr>
        <w:t xml:space="preserve">- </w:t>
      </w:r>
      <w:r w:rsidR="00100C22" w:rsidRPr="00FA4537">
        <w:rPr>
          <w:rFonts w:ascii="PT Astra Serif" w:eastAsia="@Arial Unicode MS" w:hAnsi="PT Astra Serif" w:cs="Times New Roman"/>
          <w:iCs/>
          <w:sz w:val="28"/>
          <w:szCs w:val="28"/>
        </w:rPr>
        <w:t>находить практическое применение таким понятиям как анализ, синтез, обобщение.</w:t>
      </w:r>
    </w:p>
    <w:p w14:paraId="34F198DC" w14:textId="77777777" w:rsidR="00246C96" w:rsidRPr="00ED2D86" w:rsidRDefault="00246C96" w:rsidP="00BF5DDC">
      <w:pPr>
        <w:jc w:val="both"/>
        <w:rPr>
          <w:rFonts w:ascii="PT Astra Serif" w:eastAsia="@Arial Unicode MS" w:hAnsi="PT Astra Serif" w:cs="Times New Roman"/>
          <w:b/>
          <w:bCs/>
          <w:i/>
          <w:iCs/>
          <w:sz w:val="28"/>
          <w:szCs w:val="28"/>
        </w:rPr>
      </w:pPr>
    </w:p>
    <w:p w14:paraId="338200B2" w14:textId="77777777" w:rsidR="00246C96" w:rsidRPr="00FA4537" w:rsidRDefault="00100C22" w:rsidP="00BF5DDC">
      <w:pPr>
        <w:jc w:val="both"/>
        <w:rPr>
          <w:rFonts w:ascii="PT Astra Serif" w:hAnsi="PT Astra Serif"/>
          <w:i/>
          <w:sz w:val="28"/>
          <w:szCs w:val="28"/>
          <w:u w:val="single"/>
        </w:rPr>
      </w:pPr>
      <w:r w:rsidRPr="00FA4537">
        <w:rPr>
          <w:rFonts w:ascii="PT Astra Serif" w:hAnsi="PT Astra Serif" w:cs="Times New Roman"/>
          <w:b/>
          <w:bCs/>
          <w:i/>
          <w:sz w:val="28"/>
          <w:szCs w:val="28"/>
          <w:u w:val="single"/>
        </w:rPr>
        <w:t>Предметные результаты</w:t>
      </w:r>
    </w:p>
    <w:p w14:paraId="1D617F2A" w14:textId="77777777" w:rsidR="00246C96" w:rsidRPr="00ED2D86" w:rsidRDefault="00100C22" w:rsidP="00BF5DDC">
      <w:pPr>
        <w:ind w:left="360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/>
          <w:i/>
          <w:sz w:val="28"/>
          <w:szCs w:val="28"/>
        </w:rPr>
        <w:t xml:space="preserve">В результате изучения </w:t>
      </w:r>
      <w:proofErr w:type="gramStart"/>
      <w:r w:rsidRPr="00ED2D86">
        <w:rPr>
          <w:rFonts w:ascii="PT Astra Serif" w:hAnsi="PT Astra Serif" w:cs="Times New Roman"/>
          <w:b/>
          <w:i/>
          <w:sz w:val="28"/>
          <w:szCs w:val="28"/>
        </w:rPr>
        <w:t xml:space="preserve">алгебры  </w:t>
      </w:r>
      <w:r w:rsidRPr="00ED2D86">
        <w:rPr>
          <w:rFonts w:ascii="PT Astra Serif" w:hAnsi="PT Astra Serif" w:cs="Times New Roman"/>
          <w:b/>
          <w:i/>
          <w:sz w:val="28"/>
          <w:szCs w:val="28"/>
          <w:u w:val="single"/>
        </w:rPr>
        <w:t>обучающийся</w:t>
      </w:r>
      <w:proofErr w:type="gramEnd"/>
      <w:r w:rsidRPr="00ED2D86">
        <w:rPr>
          <w:rFonts w:ascii="PT Astra Serif" w:hAnsi="PT Astra Serif" w:cs="Times New Roman"/>
          <w:b/>
          <w:i/>
          <w:sz w:val="28"/>
          <w:szCs w:val="28"/>
          <w:u w:val="single"/>
        </w:rPr>
        <w:t xml:space="preserve"> научится:</w:t>
      </w:r>
    </w:p>
    <w:p w14:paraId="40582136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sz w:val="28"/>
          <w:szCs w:val="28"/>
        </w:rPr>
        <w:t>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используя при необходимости вычислительные устройства; пользоваться оценкой и прикидкой при практических расчетах;</w:t>
      </w:r>
    </w:p>
    <w:p w14:paraId="0FFEDBE1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sz w:val="28"/>
          <w:szCs w:val="28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14:paraId="3F45F040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14:paraId="791E92D9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>применять свойства арифметических квадратов корней для вычисления значений и преобразований числовых выражений, содержащих квадратные корни;</w:t>
      </w:r>
    </w:p>
    <w:p w14:paraId="24F4999A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уравнения;</w:t>
      </w:r>
    </w:p>
    <w:p w14:paraId="56B56BB5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>решать линейные и квадратные неравенства с одной переменной и их системы; 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14:paraId="08F1D287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>изображать числа точками на координатной прямой;</w:t>
      </w:r>
    </w:p>
    <w:p w14:paraId="40263B5E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lastRenderedPageBreak/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14:paraId="15C05314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>находить значения функции, заданной формулой, таблицей, графиком по её аргументу; находить значения аргумента по значению функции, заданной графиком или таблицей;</w:t>
      </w:r>
    </w:p>
    <w:p w14:paraId="0E3FD626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sz w:val="28"/>
          <w:szCs w:val="28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14:paraId="420725E7" w14:textId="77777777" w:rsidR="00246C96" w:rsidRPr="00ED2D86" w:rsidRDefault="00100C22" w:rsidP="00BF5DDC">
      <w:pPr>
        <w:pStyle w:val="ab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sz w:val="28"/>
          <w:szCs w:val="28"/>
        </w:rPr>
        <w:t>описывать свойства изученных функций, строить их графики;</w:t>
      </w:r>
    </w:p>
    <w:p w14:paraId="2745EE4E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sz w:val="28"/>
          <w:szCs w:val="28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14:paraId="40D3E294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sz w:val="28"/>
          <w:szCs w:val="28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14:paraId="1BA8231B" w14:textId="77777777" w:rsidR="00246C96" w:rsidRPr="00ED2D86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>вычислять средние значения результатов измерений;</w:t>
      </w:r>
    </w:p>
    <w:p w14:paraId="1C578665" w14:textId="77777777" w:rsidR="00246C96" w:rsidRPr="00FA4537" w:rsidRDefault="00100C22" w:rsidP="00BF5DDC">
      <w:pPr>
        <w:pStyle w:val="ab"/>
        <w:numPr>
          <w:ilvl w:val="0"/>
          <w:numId w:val="13"/>
        </w:num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>находить частоту события, используя собственные наблюдения и готовые статистические данные; находить вероятности случайных событий в простейших случаях.</w:t>
      </w:r>
    </w:p>
    <w:p w14:paraId="64CBA462" w14:textId="77777777" w:rsidR="00246C96" w:rsidRPr="00ED2D86" w:rsidRDefault="00100C22" w:rsidP="00BF5DDC">
      <w:pPr>
        <w:autoSpaceDE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/>
          <w:i/>
          <w:iCs/>
          <w:color w:val="000000"/>
          <w:sz w:val="28"/>
          <w:szCs w:val="28"/>
          <w:u w:val="single"/>
        </w:rPr>
        <w:t>Обучающийся получит возможность:</w:t>
      </w:r>
    </w:p>
    <w:p w14:paraId="736E3FAE" w14:textId="77777777" w:rsidR="00246C96" w:rsidRPr="00FA4537" w:rsidRDefault="00FA4537" w:rsidP="00BF5DDC">
      <w:pPr>
        <w:pStyle w:val="ab"/>
        <w:ind w:left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Cs/>
          <w:color w:val="000000"/>
          <w:spacing w:val="3"/>
          <w:sz w:val="28"/>
          <w:szCs w:val="28"/>
        </w:rPr>
        <w:t xml:space="preserve">- </w:t>
      </w:r>
      <w:r w:rsidR="00100C22" w:rsidRPr="00FA4537">
        <w:rPr>
          <w:rFonts w:ascii="PT Astra Serif" w:hAnsi="PT Astra Serif" w:cs="Times New Roman"/>
          <w:bCs/>
          <w:color w:val="000000"/>
          <w:spacing w:val="3"/>
          <w:sz w:val="28"/>
          <w:szCs w:val="28"/>
        </w:rPr>
        <w:t>решать следующие жизненно практические задачи:</w:t>
      </w:r>
    </w:p>
    <w:p w14:paraId="678DEE9E" w14:textId="77777777" w:rsidR="00246C96" w:rsidRPr="00FA4537" w:rsidRDefault="00FA4537" w:rsidP="00BF5DDC">
      <w:pPr>
        <w:pStyle w:val="ab"/>
        <w:ind w:left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Cs/>
          <w:color w:val="000000"/>
          <w:spacing w:val="3"/>
          <w:sz w:val="28"/>
          <w:szCs w:val="28"/>
        </w:rPr>
        <w:t xml:space="preserve">- </w:t>
      </w:r>
      <w:r w:rsidR="00100C22" w:rsidRPr="00FA4537">
        <w:rPr>
          <w:rFonts w:ascii="PT Astra Serif" w:hAnsi="PT Astra Serif" w:cs="Times New Roman"/>
          <w:bCs/>
          <w:color w:val="000000"/>
          <w:spacing w:val="3"/>
          <w:sz w:val="28"/>
          <w:szCs w:val="28"/>
        </w:rPr>
        <w:t>с</w:t>
      </w:r>
      <w:r w:rsidR="00100C22" w:rsidRPr="00FA4537">
        <w:rPr>
          <w:rFonts w:ascii="PT Astra Serif" w:hAnsi="PT Astra Serif" w:cs="Times New Roman"/>
          <w:color w:val="000000"/>
          <w:spacing w:val="-1"/>
          <w:sz w:val="28"/>
          <w:szCs w:val="28"/>
        </w:rPr>
        <w:t xml:space="preserve">амостоятельно приобретать и применять знания в различных ситуациях, работать в группах; </w:t>
      </w:r>
    </w:p>
    <w:p w14:paraId="4B081FB4" w14:textId="77777777" w:rsidR="00246C96" w:rsidRPr="00FA4537" w:rsidRDefault="00100C22" w:rsidP="00BF5DDC">
      <w:pPr>
        <w:pStyle w:val="ab"/>
        <w:ind w:left="360"/>
        <w:jc w:val="both"/>
        <w:rPr>
          <w:rFonts w:ascii="PT Astra Serif" w:hAnsi="PT Astra Serif"/>
          <w:sz w:val="28"/>
          <w:szCs w:val="28"/>
        </w:rPr>
      </w:pPr>
      <w:r w:rsidRPr="00FA4537">
        <w:rPr>
          <w:rFonts w:ascii="PT Astra Serif" w:eastAsia="Times New Roman" w:hAnsi="PT Astra Serif" w:cs="Times New Roman"/>
          <w:color w:val="000000"/>
          <w:spacing w:val="-1"/>
          <w:sz w:val="28"/>
          <w:szCs w:val="28"/>
        </w:rPr>
        <w:t xml:space="preserve"> </w:t>
      </w:r>
      <w:r w:rsidR="00FA4537">
        <w:rPr>
          <w:rFonts w:ascii="PT Astra Serif" w:eastAsia="Times New Roman" w:hAnsi="PT Astra Serif" w:cs="Times New Roman"/>
          <w:color w:val="000000"/>
          <w:spacing w:val="-1"/>
          <w:sz w:val="28"/>
          <w:szCs w:val="28"/>
        </w:rPr>
        <w:t xml:space="preserve">- </w:t>
      </w:r>
      <w:r w:rsidRPr="00FA4537">
        <w:rPr>
          <w:rFonts w:ascii="PT Astra Serif" w:hAnsi="PT Astra Serif" w:cs="Times New Roman"/>
          <w:color w:val="000000"/>
          <w:spacing w:val="-1"/>
          <w:sz w:val="28"/>
          <w:szCs w:val="28"/>
        </w:rPr>
        <w:t>аргументировать и отстаивать свою точку зрения;</w:t>
      </w:r>
    </w:p>
    <w:p w14:paraId="11B52358" w14:textId="77777777" w:rsidR="00246C96" w:rsidRPr="00FA4537" w:rsidRDefault="00FA4537" w:rsidP="00BF5DDC">
      <w:pPr>
        <w:pStyle w:val="ab"/>
        <w:ind w:left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color w:val="000000"/>
          <w:spacing w:val="-1"/>
          <w:sz w:val="28"/>
          <w:szCs w:val="28"/>
        </w:rPr>
        <w:t>-</w:t>
      </w:r>
      <w:r w:rsidR="00100C22" w:rsidRPr="00FA4537">
        <w:rPr>
          <w:rFonts w:ascii="PT Astra Serif" w:eastAsia="Times New Roman" w:hAnsi="PT Astra Serif" w:cs="Times New Roman"/>
          <w:color w:val="000000"/>
          <w:spacing w:val="-1"/>
          <w:sz w:val="28"/>
          <w:szCs w:val="28"/>
        </w:rPr>
        <w:t xml:space="preserve">  </w:t>
      </w:r>
      <w:r w:rsidR="00100C22" w:rsidRPr="00FA4537">
        <w:rPr>
          <w:rFonts w:ascii="PT Astra Serif" w:hAnsi="PT Astra Serif" w:cs="Times New Roman"/>
          <w:color w:val="000000"/>
          <w:spacing w:val="-1"/>
          <w:sz w:val="28"/>
          <w:szCs w:val="28"/>
        </w:rPr>
        <w:t xml:space="preserve">уметь слушать  других, извлекать учебную информацию на основе сопоставительного анализа  объектов; </w:t>
      </w:r>
    </w:p>
    <w:p w14:paraId="6D19B079" w14:textId="77777777" w:rsidR="00246C96" w:rsidRPr="00FA4537" w:rsidRDefault="00FA4537" w:rsidP="00BF5DDC">
      <w:pPr>
        <w:pStyle w:val="ab"/>
        <w:ind w:left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pacing w:val="-1"/>
          <w:sz w:val="28"/>
          <w:szCs w:val="28"/>
        </w:rPr>
        <w:t xml:space="preserve">- </w:t>
      </w:r>
      <w:r w:rsidR="00100C22" w:rsidRPr="00FA4537">
        <w:rPr>
          <w:rFonts w:ascii="PT Astra Serif" w:hAnsi="PT Astra Serif" w:cs="Times New Roman"/>
          <w:color w:val="000000"/>
          <w:spacing w:val="-1"/>
          <w:sz w:val="28"/>
          <w:szCs w:val="28"/>
        </w:rPr>
        <w:t>пользоваться предметным указателем  энциклопедий  и справочников для нахождения информации;</w:t>
      </w:r>
    </w:p>
    <w:p w14:paraId="0D93F311" w14:textId="77777777" w:rsidR="00246C96" w:rsidRPr="00FA4537" w:rsidRDefault="00FA4537" w:rsidP="00BF5DDC">
      <w:pPr>
        <w:pStyle w:val="ab"/>
        <w:ind w:left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pacing w:val="-1"/>
          <w:sz w:val="28"/>
          <w:szCs w:val="28"/>
        </w:rPr>
        <w:t xml:space="preserve">- </w:t>
      </w:r>
      <w:r w:rsidR="00100C22" w:rsidRPr="00FA4537">
        <w:rPr>
          <w:rFonts w:ascii="PT Astra Serif" w:hAnsi="PT Astra Serif" w:cs="Times New Roman"/>
          <w:color w:val="000000"/>
          <w:spacing w:val="-1"/>
          <w:sz w:val="28"/>
          <w:szCs w:val="28"/>
        </w:rPr>
        <w:t>самостоятельно действовать в ситуации неопределённости при решении актуальных для них   проблем.</w:t>
      </w:r>
    </w:p>
    <w:p w14:paraId="7FE0963C" w14:textId="77777777" w:rsidR="00246C96" w:rsidRPr="00FA4537" w:rsidRDefault="00FA4537" w:rsidP="00BF5DDC">
      <w:pPr>
        <w:pStyle w:val="ab"/>
        <w:ind w:left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 w:rsidR="00100C22" w:rsidRPr="00FA4537">
        <w:rPr>
          <w:rFonts w:ascii="PT Astra Serif" w:hAnsi="PT Astra Serif" w:cs="Times New Roman"/>
          <w:sz w:val="28"/>
          <w:szCs w:val="28"/>
        </w:rPr>
        <w:t>узнать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14:paraId="65F06B70" w14:textId="77777777" w:rsidR="00246C96" w:rsidRPr="00FA4537" w:rsidRDefault="00FA4537" w:rsidP="00BF5DDC">
      <w:pPr>
        <w:pStyle w:val="ab"/>
        <w:ind w:left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 w:rsidR="00100C22" w:rsidRPr="00FA4537">
        <w:rPr>
          <w:rFonts w:ascii="PT Astra Serif" w:hAnsi="PT Astra Serif" w:cs="Times New Roman"/>
          <w:sz w:val="28"/>
          <w:szCs w:val="28"/>
        </w:rPr>
        <w:t>узнать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14:paraId="53569A67" w14:textId="77777777" w:rsidR="00246C96" w:rsidRPr="00FA4537" w:rsidRDefault="00FA4537" w:rsidP="00BF5DDC">
      <w:pPr>
        <w:pStyle w:val="ab"/>
        <w:ind w:left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 w:rsidR="00100C22" w:rsidRPr="00FA4537">
        <w:rPr>
          <w:rFonts w:ascii="PT Astra Serif" w:hAnsi="PT Astra Serif" w:cs="Times New Roman"/>
          <w:sz w:val="28"/>
          <w:szCs w:val="28"/>
        </w:rPr>
        <w:t>применять универсальный характер законов логики математических рассуждений, их применимость во всех областях человеческой деятельности;  вероятностный характер различных процессов окружающего мира.</w:t>
      </w:r>
    </w:p>
    <w:p w14:paraId="3C6E3EC7" w14:textId="77777777" w:rsidR="00246C96" w:rsidRPr="00BF5DDC" w:rsidRDefault="00100C22" w:rsidP="00BF5DDC">
      <w:pPr>
        <w:pStyle w:val="1"/>
        <w:rPr>
          <w:rFonts w:ascii="PT Astra Serif" w:hAnsi="PT Astra Serif"/>
          <w:b w:val="0"/>
          <w:color w:val="auto"/>
        </w:rPr>
      </w:pPr>
      <w:bookmarkStart w:id="2" w:name="_Toc31555661"/>
      <w:bookmarkStart w:id="3" w:name="_Toc113204314"/>
      <w:r w:rsidRPr="00BF5DDC">
        <w:rPr>
          <w:rFonts w:ascii="PT Astra Serif" w:hAnsi="PT Astra Serif"/>
          <w:b w:val="0"/>
          <w:color w:val="auto"/>
        </w:rPr>
        <w:lastRenderedPageBreak/>
        <w:t>С</w:t>
      </w:r>
      <w:r w:rsidR="00FA4537" w:rsidRPr="00BF5DDC">
        <w:rPr>
          <w:rFonts w:ascii="PT Astra Serif" w:hAnsi="PT Astra Serif"/>
          <w:b w:val="0"/>
          <w:color w:val="auto"/>
        </w:rPr>
        <w:t>ОДЕРЖАНИЕ УЧЕБНОГО ПРЕДМЕТА</w:t>
      </w:r>
      <w:bookmarkEnd w:id="2"/>
      <w:bookmarkEnd w:id="3"/>
    </w:p>
    <w:p w14:paraId="6C6B3E91" w14:textId="77777777" w:rsidR="0073557A" w:rsidRPr="0073557A" w:rsidRDefault="0073557A" w:rsidP="00BF5DDC"/>
    <w:p w14:paraId="694C3E8E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/>
          <w:bCs/>
          <w:sz w:val="28"/>
          <w:szCs w:val="28"/>
        </w:rPr>
        <w:t xml:space="preserve">Рациональные дроби </w:t>
      </w:r>
    </w:p>
    <w:p w14:paraId="2D08AD6C" w14:textId="77777777" w:rsidR="00246C96" w:rsidRPr="00ED2D86" w:rsidRDefault="00100C22" w:rsidP="00BF5DDC">
      <w:pPr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sz w:val="28"/>
          <w:szCs w:val="28"/>
        </w:rPr>
        <w:t xml:space="preserve">Рациональная дробь. Основное свойство дроби, сокращение дробей. Тождественные преобразования рациональных выражений. </w:t>
      </w:r>
      <w:proofErr w:type="gramStart"/>
      <w:r w:rsidRPr="00ED2D86">
        <w:rPr>
          <w:rFonts w:ascii="PT Astra Serif" w:hAnsi="PT Astra Serif" w:cs="Times New Roman"/>
          <w:sz w:val="28"/>
          <w:szCs w:val="28"/>
        </w:rPr>
        <w:t>Функция  у</w:t>
      </w:r>
      <w:proofErr w:type="gramEnd"/>
      <w:r w:rsidRPr="00ED2D86">
        <w:rPr>
          <w:rFonts w:ascii="PT Astra Serif" w:hAnsi="PT Astra Serif" w:cs="Times New Roman"/>
          <w:sz w:val="28"/>
          <w:szCs w:val="28"/>
        </w:rPr>
        <w:t xml:space="preserve"> = к/х</w:t>
      </w:r>
      <w:r w:rsidRPr="00ED2D86">
        <w:rPr>
          <w:rFonts w:ascii="PT Astra Serif" w:hAnsi="PT Astra Serif" w:cs="Times New Roman"/>
          <w:i/>
          <w:iCs/>
          <w:sz w:val="28"/>
          <w:szCs w:val="28"/>
        </w:rPr>
        <w:t xml:space="preserve"> </w:t>
      </w:r>
      <w:r w:rsidRPr="00ED2D86">
        <w:rPr>
          <w:rFonts w:ascii="PT Astra Serif" w:hAnsi="PT Astra Serif" w:cs="Times New Roman"/>
          <w:sz w:val="28"/>
          <w:szCs w:val="28"/>
        </w:rPr>
        <w:t>и ее график.</w:t>
      </w:r>
    </w:p>
    <w:p w14:paraId="40F1C7EC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 xml:space="preserve">Понятия дробного выражения, рациональной дроби. Основное свойство дроби. Правило об изменении знака перед дробью. Правила сложения, вычитания дробей с одинаковыми и с разными знаменателями. Правила умножения, деления дробей, возведения дроби в степень. Понятие тождества, тождественно равных выражений, тождественных преобразований выражения. Рациональные выражения и их преобразования. Свойства и график функции у = </w:t>
      </w:r>
      <w:r w:rsidRPr="00ED2D86">
        <w:rPr>
          <w:rFonts w:ascii="PT Astra Serif" w:hAnsi="PT Astra Serif"/>
          <w:sz w:val="28"/>
          <w:szCs w:val="28"/>
        </w:rPr>
        <w:object w:dxaOrig="317" w:dyaOrig="566" w14:anchorId="182C4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6pt;height:28.2pt" o:ole="" filled="t">
            <v:fill opacity="0" color2="black"/>
            <v:imagedata r:id="rId6" o:title="" croptop="-115f" cropbottom="-115f" cropleft="-206f" cropright="-206f"/>
          </v:shape>
          <o:OLEObject Type="Embed" ProgID="Equation.3" ShapeID="_x0000_i1025" DrawAspect="Content" ObjectID="_1791293643" r:id="rId7"/>
        </w:object>
      </w:r>
      <w:r w:rsidRPr="00ED2D86">
        <w:rPr>
          <w:rFonts w:ascii="PT Astra Serif" w:hAnsi="PT Astra Serif" w:cs="Times New Roman"/>
          <w:bCs/>
          <w:sz w:val="28"/>
          <w:szCs w:val="28"/>
        </w:rPr>
        <w:t xml:space="preserve">  при </w:t>
      </w:r>
      <w:proofErr w:type="gramStart"/>
      <w:r w:rsidRPr="00ED2D86">
        <w:rPr>
          <w:rFonts w:ascii="PT Astra Serif" w:hAnsi="PT Astra Serif" w:cs="Times New Roman"/>
          <w:bCs/>
          <w:sz w:val="28"/>
          <w:szCs w:val="28"/>
        </w:rPr>
        <w:t>k &gt;</w:t>
      </w:r>
      <w:proofErr w:type="gramEnd"/>
      <w:r w:rsidRPr="00ED2D86">
        <w:rPr>
          <w:rFonts w:ascii="PT Astra Serif" w:hAnsi="PT Astra Serif" w:cs="Times New Roman"/>
          <w:bCs/>
          <w:sz w:val="28"/>
          <w:szCs w:val="28"/>
        </w:rPr>
        <w:t xml:space="preserve"> 0; при k &lt; 0.</w:t>
      </w:r>
    </w:p>
    <w:p w14:paraId="168F91B6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Pr="00ED2D86">
        <w:rPr>
          <w:rFonts w:ascii="PT Astra Serif" w:hAnsi="PT Astra Serif" w:cs="Times New Roman"/>
          <w:bCs/>
          <w:sz w:val="28"/>
          <w:szCs w:val="28"/>
          <w:u w:val="single"/>
        </w:rPr>
        <w:t>Основная цель</w:t>
      </w:r>
      <w:r w:rsidRPr="00ED2D86">
        <w:rPr>
          <w:rFonts w:ascii="PT Astra Serif" w:hAnsi="PT Astra Serif" w:cs="Times New Roman"/>
          <w:bCs/>
          <w:sz w:val="28"/>
          <w:szCs w:val="28"/>
        </w:rPr>
        <w:t xml:space="preserve"> – выработать умение выполнять тождественные преобразования рациональных выражений.</w:t>
      </w:r>
    </w:p>
    <w:p w14:paraId="1CD5B8F4" w14:textId="77777777" w:rsidR="00246C96" w:rsidRPr="00ED2D86" w:rsidRDefault="00246C96" w:rsidP="00BF5DDC">
      <w:pPr>
        <w:shd w:val="clear" w:color="auto" w:fill="FFFFFF"/>
        <w:ind w:firstLine="426"/>
        <w:jc w:val="both"/>
        <w:rPr>
          <w:rFonts w:ascii="PT Astra Serif" w:hAnsi="PT Astra Serif" w:cs="Times New Roman"/>
          <w:bCs/>
          <w:sz w:val="28"/>
          <w:szCs w:val="28"/>
        </w:rPr>
      </w:pPr>
    </w:p>
    <w:p w14:paraId="4E252735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eastAsia="Times New Roman" w:hAnsi="PT Astra Serif" w:cs="Times New Roman"/>
          <w:bCs/>
          <w:sz w:val="28"/>
          <w:szCs w:val="28"/>
        </w:rPr>
        <w:t xml:space="preserve">    </w:t>
      </w:r>
      <w:r w:rsidRPr="00ED2D86">
        <w:rPr>
          <w:rFonts w:ascii="PT Astra Serif" w:hAnsi="PT Astra Serif" w:cs="Times New Roman"/>
          <w:b/>
          <w:bCs/>
          <w:sz w:val="28"/>
          <w:szCs w:val="28"/>
        </w:rPr>
        <w:t xml:space="preserve">Квадратные корни </w:t>
      </w:r>
    </w:p>
    <w:p w14:paraId="025DE96F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r w:rsidRPr="00ED2D86">
        <w:rPr>
          <w:rFonts w:ascii="PT Astra Serif" w:hAnsi="PT Astra Serif"/>
          <w:sz w:val="28"/>
          <w:szCs w:val="28"/>
        </w:rPr>
        <w:object w:dxaOrig="738" w:dyaOrig="286" w14:anchorId="74AB494C">
          <v:shape id="_x0000_i1026" type="#_x0000_t75" style="width:37.8pt;height:14.4pt" o:ole="" filled="t">
            <v:fill opacity="0" color2="black"/>
            <v:imagedata r:id="rId8" o:title="" croptop="-229f" cropbottom="-229f" cropleft="-88f" cropright="-88f"/>
          </v:shape>
          <o:OLEObject Type="Embed" ProgID="Equation.3" ShapeID="_x0000_i1026" DrawAspect="Content" ObjectID="_1791293644" r:id="rId9"/>
        </w:object>
      </w:r>
      <w:r w:rsidRPr="00ED2D86">
        <w:rPr>
          <w:rFonts w:ascii="PT Astra Serif" w:hAnsi="PT Astra Serif" w:cs="Times New Roman"/>
          <w:bCs/>
          <w:sz w:val="28"/>
          <w:szCs w:val="28"/>
        </w:rPr>
        <w:t xml:space="preserve"> ее свойства и график.</w:t>
      </w:r>
    </w:p>
    <w:p w14:paraId="67D0FE3F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 xml:space="preserve">Понятие рационального, иррационального, действительно числа, определение арифметического корня, теоремы о квадратном корне из произведения, из дроби, тождество </w:t>
      </w:r>
      <w:r w:rsidRPr="00ED2D86">
        <w:rPr>
          <w:rFonts w:ascii="PT Astra Serif" w:hAnsi="PT Astra Serif"/>
          <w:sz w:val="28"/>
          <w:szCs w:val="28"/>
        </w:rPr>
        <w:object w:dxaOrig="496" w:dyaOrig="326" w14:anchorId="6A27D075">
          <v:shape id="_x0000_i1027" type="#_x0000_t75" style="width:25.2pt;height:16.8pt" o:ole="" filled="t">
            <v:fill opacity="0" color2="black"/>
            <v:imagedata r:id="rId10" o:title="" croptop="-201f" cropbottom="-201f" cropleft="-132f" cropright="-132f"/>
          </v:shape>
          <o:OLEObject Type="Embed" ProgID="Equation.3" ShapeID="_x0000_i1027" DrawAspect="Content" ObjectID="_1791293645" r:id="rId11"/>
        </w:object>
      </w:r>
      <w:r w:rsidRPr="00ED2D86">
        <w:rPr>
          <w:rFonts w:ascii="PT Astra Serif" w:hAnsi="PT Astra Serif" w:cs="Times New Roman"/>
          <w:bCs/>
          <w:sz w:val="28"/>
          <w:szCs w:val="28"/>
        </w:rPr>
        <w:t>= |x|.</w:t>
      </w:r>
    </w:p>
    <w:p w14:paraId="57B69632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  <w:u w:val="single"/>
        </w:rPr>
        <w:t>Основная цель</w:t>
      </w:r>
      <w:r w:rsidRPr="00ED2D86">
        <w:rPr>
          <w:rFonts w:ascii="PT Astra Serif" w:hAnsi="PT Astra Serif" w:cs="Times New Roman"/>
          <w:bCs/>
          <w:sz w:val="28"/>
          <w:szCs w:val="28"/>
        </w:rPr>
        <w:t xml:space="preserve"> – систематизировать сведения о рациональных числах и дать представление об иррациональных числах, расширив тем самым понятие о числе; выработать умение выполнять преобразования выражений, содержащих квадратные корни.</w:t>
      </w:r>
    </w:p>
    <w:p w14:paraId="12ACEECF" w14:textId="77777777" w:rsidR="00246C96" w:rsidRPr="00ED2D86" w:rsidRDefault="00246C96" w:rsidP="00BF5DDC">
      <w:pPr>
        <w:shd w:val="clear" w:color="auto" w:fill="FFFFFF"/>
        <w:ind w:firstLine="426"/>
        <w:jc w:val="both"/>
        <w:rPr>
          <w:rFonts w:ascii="PT Astra Serif" w:hAnsi="PT Astra Serif" w:cs="Times New Roman"/>
          <w:bCs/>
          <w:sz w:val="28"/>
          <w:szCs w:val="28"/>
        </w:rPr>
      </w:pPr>
    </w:p>
    <w:p w14:paraId="0F522B3B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eastAsia="Times New Roman" w:hAnsi="PT Astra Serif" w:cs="Times New Roman"/>
          <w:bCs/>
          <w:sz w:val="28"/>
          <w:szCs w:val="28"/>
        </w:rPr>
        <w:t xml:space="preserve">  </w:t>
      </w:r>
      <w:r w:rsidRPr="00ED2D86">
        <w:rPr>
          <w:rFonts w:ascii="PT Astra Serif" w:hAnsi="PT Astra Serif" w:cs="Times New Roman"/>
          <w:b/>
          <w:bCs/>
          <w:sz w:val="28"/>
          <w:szCs w:val="28"/>
        </w:rPr>
        <w:t xml:space="preserve">Квадратные уравнения </w:t>
      </w:r>
    </w:p>
    <w:p w14:paraId="5E513A78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Cs/>
          <w:sz w:val="28"/>
          <w:szCs w:val="28"/>
        </w:rPr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14:paraId="6D3CE4BC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73557A">
        <w:rPr>
          <w:rFonts w:ascii="PT Astra Serif" w:hAnsi="PT Astra Serif" w:cs="Times New Roman"/>
          <w:bCs/>
          <w:sz w:val="28"/>
          <w:szCs w:val="28"/>
          <w:u w:val="single"/>
        </w:rPr>
        <w:t>Основная цель</w:t>
      </w:r>
      <w:r w:rsidRPr="00ED2D86">
        <w:rPr>
          <w:rFonts w:ascii="PT Astra Serif" w:hAnsi="PT Astra Serif" w:cs="Times New Roman"/>
          <w:bCs/>
          <w:sz w:val="28"/>
          <w:szCs w:val="28"/>
        </w:rPr>
        <w:t xml:space="preserve"> – выработать умения решать квадратные уравнения и простейшие рациональные уравнения и применять их к решению задач.</w:t>
      </w:r>
    </w:p>
    <w:p w14:paraId="541FE3A7" w14:textId="77777777" w:rsidR="00246C96" w:rsidRPr="00ED2D86" w:rsidRDefault="00246C96" w:rsidP="00BF5DDC">
      <w:pPr>
        <w:shd w:val="clear" w:color="auto" w:fill="FFFFFF"/>
        <w:ind w:firstLine="426"/>
        <w:jc w:val="both"/>
        <w:rPr>
          <w:rFonts w:ascii="PT Astra Serif" w:hAnsi="PT Astra Serif" w:cs="Times New Roman"/>
          <w:bCs/>
          <w:sz w:val="28"/>
          <w:szCs w:val="28"/>
        </w:rPr>
      </w:pPr>
    </w:p>
    <w:p w14:paraId="666D521C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b/>
          <w:bCs/>
          <w:sz w:val="28"/>
          <w:szCs w:val="28"/>
        </w:rPr>
        <w:t>Неравенства</w:t>
      </w:r>
    </w:p>
    <w:p w14:paraId="0AF3F137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sz w:val="28"/>
          <w:szCs w:val="28"/>
        </w:rPr>
        <w:t xml:space="preserve">Числовые неравенства и их свойства. </w:t>
      </w:r>
      <w:proofErr w:type="spellStart"/>
      <w:r w:rsidRPr="00ED2D86">
        <w:rPr>
          <w:rFonts w:ascii="PT Astra Serif" w:hAnsi="PT Astra Serif" w:cs="Times New Roman"/>
          <w:sz w:val="28"/>
          <w:szCs w:val="28"/>
        </w:rPr>
        <w:t>Почленное</w:t>
      </w:r>
      <w:proofErr w:type="spellEnd"/>
      <w:r w:rsidRPr="00ED2D86">
        <w:rPr>
          <w:rFonts w:ascii="PT Astra Serif" w:hAnsi="PT Astra Serif" w:cs="Times New Roman"/>
          <w:sz w:val="28"/>
          <w:szCs w:val="28"/>
        </w:rPr>
        <w:t xml:space="preserve"> сложение и умножение числовых неравенств. Погрешность и точность приближения. Линейные неравенства с одной переменной и их системы.</w:t>
      </w:r>
    </w:p>
    <w:p w14:paraId="4B7973D1" w14:textId="77777777" w:rsidR="00246C96" w:rsidRPr="00ED2D86" w:rsidRDefault="00100C22" w:rsidP="00BF5DDC">
      <w:pPr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sz w:val="28"/>
          <w:szCs w:val="28"/>
          <w:u w:val="single"/>
        </w:rPr>
        <w:t>Основная цель</w:t>
      </w:r>
      <w:r w:rsidRPr="00ED2D86">
        <w:rPr>
          <w:rFonts w:ascii="PT Astra Serif" w:hAnsi="PT Astra Serif" w:cs="Times New Roman"/>
          <w:sz w:val="28"/>
          <w:szCs w:val="28"/>
        </w:rPr>
        <w:t xml:space="preserve"> – ознакомить учащихся с применением неравенств </w:t>
      </w:r>
      <w:r w:rsidRPr="00ED2D86">
        <w:rPr>
          <w:rFonts w:ascii="PT Astra Serif" w:hAnsi="PT Astra Serif" w:cs="Times New Roman"/>
          <w:sz w:val="28"/>
          <w:szCs w:val="28"/>
        </w:rPr>
        <w:lastRenderedPageBreak/>
        <w:t>для оценки значений выражений, выработать умение решать линейные неравенства с одной переменной и их системы.</w:t>
      </w:r>
    </w:p>
    <w:p w14:paraId="0D5CF28B" w14:textId="77777777" w:rsidR="00246C96" w:rsidRPr="00ED2D86" w:rsidRDefault="00246C96" w:rsidP="00BF5DDC">
      <w:pPr>
        <w:shd w:val="clear" w:color="auto" w:fill="FFFFFF"/>
        <w:ind w:firstLine="720"/>
        <w:jc w:val="both"/>
        <w:rPr>
          <w:rFonts w:ascii="PT Astra Serif" w:hAnsi="PT Astra Serif" w:cs="Times New Roman"/>
          <w:sz w:val="28"/>
          <w:szCs w:val="28"/>
        </w:rPr>
      </w:pPr>
    </w:p>
    <w:p w14:paraId="41D17B43" w14:textId="77777777" w:rsidR="00246C96" w:rsidRPr="00ED2D86" w:rsidRDefault="00100C22" w:rsidP="00BF5DDC">
      <w:pPr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 </w:t>
      </w:r>
      <w:r w:rsidRPr="00ED2D86">
        <w:rPr>
          <w:rFonts w:ascii="PT Astra Serif" w:hAnsi="PT Astra Serif" w:cs="Times New Roman"/>
          <w:b/>
          <w:color w:val="000000"/>
          <w:sz w:val="28"/>
          <w:szCs w:val="28"/>
        </w:rPr>
        <w:t xml:space="preserve">Степень с целым показателем. </w:t>
      </w:r>
      <w:r w:rsidRPr="00ED2D86">
        <w:rPr>
          <w:rFonts w:ascii="PT Astra Serif" w:hAnsi="PT Astra Serif" w:cs="Times New Roman"/>
          <w:b/>
          <w:sz w:val="28"/>
          <w:szCs w:val="28"/>
        </w:rPr>
        <w:t>Элементы статистики</w:t>
      </w:r>
      <w:r w:rsidRPr="00ED2D86">
        <w:rPr>
          <w:rFonts w:ascii="PT Astra Serif" w:hAnsi="PT Astra Serif" w:cs="Times New Roman"/>
          <w:b/>
          <w:color w:val="000000"/>
          <w:sz w:val="28"/>
          <w:szCs w:val="28"/>
        </w:rPr>
        <w:t>.</w:t>
      </w:r>
    </w:p>
    <w:p w14:paraId="1C729F18" w14:textId="77777777" w:rsidR="00246C96" w:rsidRPr="00ED2D86" w:rsidRDefault="00100C22" w:rsidP="00BF5DDC">
      <w:pPr>
        <w:shd w:val="clear" w:color="auto" w:fill="FFFFFF"/>
        <w:ind w:firstLine="426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hAnsi="PT Astra Serif" w:cs="Times New Roman"/>
          <w:sz w:val="28"/>
          <w:szCs w:val="28"/>
        </w:rPr>
        <w:t>Степень с целым показателем и ее свойства. Стандартный вид числа. Приближенный вычисления.</w:t>
      </w:r>
    </w:p>
    <w:p w14:paraId="744E28D1" w14:textId="77777777" w:rsidR="00246C96" w:rsidRDefault="00100C22" w:rsidP="00BF5DDC">
      <w:pPr>
        <w:shd w:val="clear" w:color="auto" w:fill="FFFFFF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 w:rsidRPr="00ED2D86">
        <w:rPr>
          <w:rFonts w:ascii="PT Astra Serif" w:hAnsi="PT Astra Serif" w:cs="Times New Roman"/>
          <w:sz w:val="28"/>
          <w:szCs w:val="28"/>
          <w:u w:val="single"/>
        </w:rPr>
        <w:t>Основная цель</w:t>
      </w:r>
      <w:r w:rsidRPr="00ED2D86">
        <w:rPr>
          <w:rFonts w:ascii="PT Astra Serif" w:hAnsi="PT Astra Serif" w:cs="Times New Roman"/>
          <w:sz w:val="28"/>
          <w:szCs w:val="28"/>
        </w:rPr>
        <w:t xml:space="preserve"> – выработать умение применять свойства степени с целым показателем в вычислениях и преобразованиях.</w:t>
      </w:r>
    </w:p>
    <w:p w14:paraId="7580D69A" w14:textId="77777777" w:rsidR="00D72A29" w:rsidRPr="00ED2D86" w:rsidRDefault="00D72A29" w:rsidP="00BF5DDC">
      <w:pPr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</w:p>
    <w:p w14:paraId="6AB5DBBC" w14:textId="77777777" w:rsidR="00246C96" w:rsidRPr="00ED2D86" w:rsidRDefault="00100C22" w:rsidP="00BF5DDC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ED2D86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Pr="00ED2D86">
        <w:rPr>
          <w:rFonts w:ascii="PT Astra Serif" w:hAnsi="PT Astra Serif" w:cs="Times New Roman"/>
          <w:b/>
          <w:sz w:val="28"/>
          <w:szCs w:val="28"/>
        </w:rPr>
        <w:t>Итоговое п</w:t>
      </w:r>
      <w:r w:rsidRPr="00ED2D86">
        <w:rPr>
          <w:rFonts w:ascii="PT Astra Serif" w:hAnsi="PT Astra Serif" w:cs="Times New Roman"/>
          <w:b/>
          <w:bCs/>
          <w:sz w:val="28"/>
          <w:szCs w:val="28"/>
        </w:rPr>
        <w:t>овторение</w:t>
      </w:r>
      <w:r w:rsidRPr="00ED2D86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ED2D86">
        <w:rPr>
          <w:rFonts w:ascii="PT Astra Serif" w:eastAsia="Calibri" w:hAnsi="PT Astra Serif" w:cs="Times New Roman"/>
          <w:sz w:val="28"/>
          <w:szCs w:val="28"/>
        </w:rPr>
        <w:t>Закрепление знаний, умений и навыков, полученных  по данн</w:t>
      </w:r>
      <w:r w:rsidR="00D72A29">
        <w:rPr>
          <w:rFonts w:ascii="PT Astra Serif" w:eastAsia="Calibri" w:hAnsi="PT Astra Serif" w:cs="Times New Roman"/>
          <w:sz w:val="28"/>
          <w:szCs w:val="28"/>
        </w:rPr>
        <w:t xml:space="preserve">ой программе </w:t>
      </w:r>
      <w:r w:rsidRPr="00ED2D86">
        <w:rPr>
          <w:rFonts w:ascii="PT Astra Serif" w:eastAsia="Calibri" w:hAnsi="PT Astra Serif" w:cs="Times New Roman"/>
          <w:sz w:val="28"/>
          <w:szCs w:val="28"/>
        </w:rPr>
        <w:t xml:space="preserve">(курс алгебры </w:t>
      </w:r>
      <w:r w:rsidR="0073557A">
        <w:rPr>
          <w:rFonts w:ascii="PT Astra Serif" w:eastAsia="Calibri" w:hAnsi="PT Astra Serif" w:cs="Times New Roman"/>
          <w:sz w:val="28"/>
          <w:szCs w:val="28"/>
        </w:rPr>
        <w:t xml:space="preserve">7 - </w:t>
      </w:r>
      <w:r w:rsidRPr="00ED2D86">
        <w:rPr>
          <w:rFonts w:ascii="PT Astra Serif" w:eastAsia="Calibri" w:hAnsi="PT Astra Serif" w:cs="Times New Roman"/>
          <w:sz w:val="28"/>
          <w:szCs w:val="28"/>
        </w:rPr>
        <w:t>8 класс</w:t>
      </w:r>
      <w:r w:rsidR="0073557A">
        <w:rPr>
          <w:rFonts w:ascii="PT Astra Serif" w:eastAsia="Calibri" w:hAnsi="PT Astra Serif" w:cs="Times New Roman"/>
          <w:sz w:val="28"/>
          <w:szCs w:val="28"/>
        </w:rPr>
        <w:t>ов</w:t>
      </w:r>
      <w:r w:rsidRPr="00ED2D86">
        <w:rPr>
          <w:rFonts w:ascii="PT Astra Serif" w:eastAsia="Calibri" w:hAnsi="PT Astra Serif" w:cs="Times New Roman"/>
          <w:sz w:val="28"/>
          <w:szCs w:val="28"/>
        </w:rPr>
        <w:t>)</w:t>
      </w:r>
    </w:p>
    <w:p w14:paraId="5DBBBCFF" w14:textId="77777777" w:rsidR="00246C96" w:rsidRPr="00ED2D86" w:rsidRDefault="00246C96" w:rsidP="00ED2D86">
      <w:pPr>
        <w:shd w:val="clear" w:color="auto" w:fill="FFFFFF"/>
        <w:spacing w:line="360" w:lineRule="auto"/>
        <w:jc w:val="both"/>
        <w:textAlignment w:val="baseline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14:paraId="064E6C97" w14:textId="77777777" w:rsidR="00BF5DDC" w:rsidRDefault="00100C22" w:rsidP="00BF5DDC">
      <w:pPr>
        <w:rPr>
          <w:rStyle w:val="10"/>
          <w:rFonts w:ascii="PT Astra Serif" w:hAnsi="PT Astra Serif"/>
          <w:b w:val="0"/>
          <w:color w:val="auto"/>
        </w:rPr>
      </w:pPr>
      <w:bookmarkStart w:id="4" w:name="_Toc113204315"/>
      <w:bookmarkStart w:id="5" w:name="_Toc31555662"/>
      <w:r w:rsidRPr="00BF5DDC">
        <w:rPr>
          <w:rStyle w:val="10"/>
          <w:rFonts w:ascii="PT Astra Serif" w:hAnsi="PT Astra Serif"/>
          <w:b w:val="0"/>
          <w:color w:val="auto"/>
        </w:rPr>
        <w:t>Т</w:t>
      </w:r>
      <w:r w:rsidR="0073557A" w:rsidRPr="00BF5DDC">
        <w:rPr>
          <w:rStyle w:val="10"/>
          <w:rFonts w:ascii="PT Astra Serif" w:hAnsi="PT Astra Serif"/>
          <w:b w:val="0"/>
          <w:color w:val="auto"/>
        </w:rPr>
        <w:t>ЕМАТИЧЕСКОЕ ПЛАНИРОВАНИЕ</w:t>
      </w:r>
      <w:bookmarkEnd w:id="4"/>
    </w:p>
    <w:p w14:paraId="09A88A31" w14:textId="77777777" w:rsidR="00BF5DDC" w:rsidRDefault="00BF5DDC" w:rsidP="00BF5DDC">
      <w:pPr>
        <w:rPr>
          <w:rStyle w:val="10"/>
          <w:rFonts w:ascii="PT Astra Serif" w:hAnsi="PT Astra Serif"/>
          <w:b w:val="0"/>
          <w:color w:val="auto"/>
        </w:rPr>
      </w:pPr>
    </w:p>
    <w:bookmarkEnd w:id="5"/>
    <w:p w14:paraId="21CA2928" w14:textId="77777777" w:rsidR="00246C96" w:rsidRPr="00BF5DDC" w:rsidRDefault="00BF5DDC" w:rsidP="00ED2D86">
      <w:pPr>
        <w:spacing w:line="360" w:lineRule="auto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F5DDC">
        <w:rPr>
          <w:rFonts w:ascii="PT Astra Serif" w:hAnsi="PT Astra Serif" w:cs="Times New Roman"/>
          <w:bCs/>
          <w:sz w:val="28"/>
          <w:szCs w:val="28"/>
        </w:rPr>
        <w:t>с указанием количества часов</w:t>
      </w:r>
    </w:p>
    <w:tbl>
      <w:tblPr>
        <w:tblW w:w="9564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525"/>
        <w:gridCol w:w="7054"/>
        <w:gridCol w:w="142"/>
        <w:gridCol w:w="1843"/>
      </w:tblGrid>
      <w:tr w:rsidR="00140EB4" w:rsidRPr="00ED2D86" w14:paraId="166C915F" w14:textId="77777777" w:rsidTr="004D62B0">
        <w:trPr>
          <w:trHeight w:val="107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9B593" w14:textId="77777777" w:rsidR="00140EB4" w:rsidRPr="00ED2D86" w:rsidRDefault="00140EB4" w:rsidP="00ED2D86">
            <w:pPr>
              <w:snapToGri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D86">
              <w:rPr>
                <w:rFonts w:ascii="PT Astra Serif" w:hAnsi="PT Astra Serif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7C4A3" w14:textId="77777777" w:rsidR="00140EB4" w:rsidRPr="00ED2D86" w:rsidRDefault="00140EB4" w:rsidP="00ED2D86">
            <w:pPr>
              <w:snapToGri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D86">
              <w:rPr>
                <w:rFonts w:ascii="PT Astra Serif" w:hAnsi="PT Astra Serif" w:cs="Times New Roman"/>
                <w:bCs/>
                <w:sz w:val="28"/>
                <w:szCs w:val="28"/>
              </w:rPr>
              <w:t xml:space="preserve">Тема раздела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F5AD5" w14:textId="77777777" w:rsidR="00140EB4" w:rsidRPr="00ED2D86" w:rsidRDefault="00140EB4" w:rsidP="009D4BFB">
            <w:pPr>
              <w:snapToGri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D86">
              <w:rPr>
                <w:rFonts w:ascii="PT Astra Serif" w:hAnsi="PT Astra Serif" w:cs="Times New Roman"/>
                <w:bCs/>
                <w:sz w:val="28"/>
                <w:szCs w:val="28"/>
              </w:rPr>
              <w:t xml:space="preserve">Количество часов </w:t>
            </w:r>
          </w:p>
        </w:tc>
      </w:tr>
      <w:tr w:rsidR="00140EB4" w:rsidRPr="00ED2D86" w14:paraId="65C8DBAF" w14:textId="77777777" w:rsidTr="004D62B0">
        <w:trPr>
          <w:trHeight w:val="537"/>
        </w:trPr>
        <w:tc>
          <w:tcPr>
            <w:tcW w:w="9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1A3E1" w14:textId="77777777" w:rsidR="00140EB4" w:rsidRPr="00931F04" w:rsidRDefault="00140EB4" w:rsidP="00931F04">
            <w:pPr>
              <w:snapToGrid w:val="0"/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Глава 1.</w:t>
            </w:r>
            <w:r w:rsid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Рациональные дроби</w:t>
            </w:r>
            <w:r w:rsidRPr="00931F04">
              <w:rPr>
                <w:rFonts w:ascii="PT Astra Serif" w:hAnsi="PT Astra Serif"/>
                <w:b/>
                <w:sz w:val="28"/>
                <w:szCs w:val="28"/>
              </w:rPr>
              <w:t xml:space="preserve"> (</w:t>
            </w:r>
            <w:r w:rsidR="00931F04">
              <w:rPr>
                <w:rFonts w:ascii="PT Astra Serif" w:hAnsi="PT Astra Serif"/>
                <w:b/>
                <w:sz w:val="28"/>
                <w:szCs w:val="28"/>
              </w:rPr>
              <w:t>2</w:t>
            </w: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</w:t>
            </w:r>
            <w:r w:rsid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часа)</w:t>
            </w:r>
          </w:p>
        </w:tc>
      </w:tr>
      <w:tr w:rsidR="00140EB4" w:rsidRPr="00ED2D86" w14:paraId="58AA229E" w14:textId="77777777" w:rsidTr="004D62B0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0A675" w14:textId="77777777" w:rsidR="00140EB4" w:rsidRPr="00ED2D86" w:rsidRDefault="00931F0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EC732" w14:textId="77777777" w:rsidR="00140EB4" w:rsidRPr="00ED2D86" w:rsidRDefault="00931F0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ED2D86">
              <w:rPr>
                <w:rFonts w:ascii="PT Astra Serif" w:hAnsi="PT Astra Serif" w:cs="Times New Roman"/>
                <w:bCs/>
                <w:sz w:val="28"/>
                <w:szCs w:val="28"/>
              </w:rPr>
              <w:t>Рациональные дроби</w:t>
            </w: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 xml:space="preserve"> и их свойства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CAA32" w14:textId="77777777" w:rsidR="00140EB4" w:rsidRPr="00ED2D86" w:rsidRDefault="00E50B8A" w:rsidP="004D62B0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5</w:t>
            </w:r>
          </w:p>
        </w:tc>
      </w:tr>
      <w:tr w:rsidR="00140EB4" w:rsidRPr="00ED2D86" w14:paraId="468AB006" w14:textId="77777777" w:rsidTr="004D62B0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EFB2A" w14:textId="77777777" w:rsidR="00140EB4" w:rsidRPr="00ED2D86" w:rsidRDefault="00931F0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64615" w14:textId="77777777" w:rsidR="00140EB4" w:rsidRPr="00ED2D86" w:rsidRDefault="00931F0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Сумма и разность дробей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B8CEF" w14:textId="77777777" w:rsidR="00140EB4" w:rsidRPr="00ED2D86" w:rsidRDefault="004D62B0" w:rsidP="004D62B0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6</w:t>
            </w:r>
          </w:p>
        </w:tc>
      </w:tr>
      <w:tr w:rsidR="00140EB4" w:rsidRPr="00ED2D86" w14:paraId="5BF75960" w14:textId="77777777" w:rsidTr="004D62B0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FB21E" w14:textId="77777777" w:rsidR="00140EB4" w:rsidRPr="00ED2D86" w:rsidRDefault="00140EB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0FDDF" w14:textId="77777777" w:rsidR="00140EB4" w:rsidRPr="00931F04" w:rsidRDefault="00931F04" w:rsidP="00931F04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Контрольная работа №1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806BC" w14:textId="77777777" w:rsidR="00140EB4" w:rsidRPr="00ED2D86" w:rsidRDefault="00E50B8A" w:rsidP="004D62B0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140EB4" w:rsidRPr="00ED2D86" w14:paraId="674212A9" w14:textId="77777777" w:rsidTr="004D62B0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C941D" w14:textId="77777777" w:rsidR="00140EB4" w:rsidRPr="00ED2D86" w:rsidRDefault="00931F0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AE704" w14:textId="77777777" w:rsidR="00140EB4" w:rsidRPr="00ED2D86" w:rsidRDefault="00931F0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 xml:space="preserve">Произведение и частное дробей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D4D0F" w14:textId="77777777" w:rsidR="00140EB4" w:rsidRPr="00ED2D86" w:rsidRDefault="0080210B" w:rsidP="004D62B0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10</w:t>
            </w:r>
          </w:p>
        </w:tc>
      </w:tr>
      <w:tr w:rsidR="00140EB4" w:rsidRPr="00ED2D86" w14:paraId="020AF7C7" w14:textId="77777777" w:rsidTr="004D62B0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2D1E8" w14:textId="77777777" w:rsidR="00140EB4" w:rsidRPr="00ED2D86" w:rsidRDefault="00140EB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B9C6D" w14:textId="77777777" w:rsidR="00140EB4" w:rsidRPr="00931F04" w:rsidRDefault="00931F04" w:rsidP="00E50B8A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Контрольная работа №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2</w:t>
            </w:r>
            <w:r w:rsidR="00E50B8A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CF836" w14:textId="77777777" w:rsidR="00140EB4" w:rsidRPr="00ED2D86" w:rsidRDefault="007B1173" w:rsidP="004D62B0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931F04" w:rsidRPr="00ED2D86" w14:paraId="44DBBC8B" w14:textId="77777777" w:rsidTr="004D62B0">
        <w:trPr>
          <w:trHeight w:val="518"/>
        </w:trPr>
        <w:tc>
          <w:tcPr>
            <w:tcW w:w="956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03DB2" w14:textId="77777777" w:rsidR="00931F04" w:rsidRPr="00ED2D86" w:rsidRDefault="00931F04" w:rsidP="0080210B">
            <w:pPr>
              <w:snapToGrid w:val="0"/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2</w:t>
            </w: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Квадратные корни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31F04">
              <w:rPr>
                <w:rFonts w:ascii="PT Astra Serif" w:hAnsi="PT Astra Serif"/>
                <w:b/>
                <w:sz w:val="28"/>
                <w:szCs w:val="28"/>
              </w:rPr>
              <w:t>(</w:t>
            </w: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</w:t>
            </w:r>
            <w:r w:rsidR="0080210B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9</w:t>
            </w: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140EB4" w:rsidRPr="00ED2D86" w14:paraId="79C20E77" w14:textId="77777777" w:rsidTr="004D62B0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CFA09" w14:textId="77777777" w:rsidR="00140EB4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1076F" w14:textId="77777777" w:rsidR="00140EB4" w:rsidRPr="00ED2D86" w:rsidRDefault="00140EB4" w:rsidP="00931F04">
            <w:pPr>
              <w:snapToGri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D86">
              <w:rPr>
                <w:rFonts w:ascii="PT Astra Serif" w:hAnsi="PT Astra Serif" w:cs="Times New Roman"/>
                <w:bCs/>
                <w:sz w:val="28"/>
                <w:szCs w:val="28"/>
              </w:rPr>
              <w:t xml:space="preserve"> </w:t>
            </w:r>
            <w:r w:rsidR="00931F04">
              <w:rPr>
                <w:rFonts w:ascii="PT Astra Serif" w:hAnsi="PT Astra Serif" w:cs="Times New Roman"/>
                <w:bCs/>
                <w:sz w:val="28"/>
                <w:szCs w:val="28"/>
              </w:rPr>
              <w:t xml:space="preserve">Действительные числа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F0D5" w14:textId="77777777" w:rsidR="00140EB4" w:rsidRPr="00ED2D86" w:rsidRDefault="004D62B0" w:rsidP="004D62B0">
            <w:pPr>
              <w:snapToGrid w:val="0"/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931F04" w:rsidRPr="00ED2D86" w14:paraId="3C58F6A9" w14:textId="77777777" w:rsidTr="004D62B0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1EB6F" w14:textId="77777777" w:rsidR="00931F04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1D312" w14:textId="77777777" w:rsidR="00931F04" w:rsidRPr="00ED2D86" w:rsidRDefault="00931F0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Арифметический квадратный корень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B39E5" w14:textId="77777777" w:rsidR="00931F04" w:rsidRPr="00ED2D86" w:rsidRDefault="0080210B" w:rsidP="004D62B0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6</w:t>
            </w:r>
          </w:p>
        </w:tc>
      </w:tr>
      <w:tr w:rsidR="00931F04" w:rsidRPr="00ED2D86" w14:paraId="3DC47EAB" w14:textId="77777777" w:rsidTr="004D62B0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B7D86" w14:textId="77777777" w:rsidR="00931F04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B4623" w14:textId="77777777" w:rsidR="00931F04" w:rsidRPr="00ED2D86" w:rsidRDefault="00931F04" w:rsidP="00931F04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Свойства арифметического квадратного корня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E78FE" w14:textId="77777777" w:rsidR="00931F04" w:rsidRPr="00ED2D86" w:rsidRDefault="004D62B0" w:rsidP="004D62B0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</w:tr>
      <w:tr w:rsidR="00931F04" w:rsidRPr="00ED2D86" w14:paraId="77558066" w14:textId="77777777" w:rsidTr="004D62B0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C2A28" w14:textId="77777777" w:rsidR="00931F04" w:rsidRPr="00ED2D86" w:rsidRDefault="00931F0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A17AC" w14:textId="77777777" w:rsidR="00931F04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Контрольная работа №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B04D8" w14:textId="77777777" w:rsidR="00931F04" w:rsidRPr="00ED2D86" w:rsidRDefault="004D62B0" w:rsidP="004D62B0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931F04" w:rsidRPr="00ED2D86" w14:paraId="72CCC61C" w14:textId="77777777" w:rsidTr="004D62B0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BB028" w14:textId="77777777" w:rsidR="00931F04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1C5F8" w14:textId="77777777" w:rsidR="00931F04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Применение свойств арифметического квадратного корня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4BA52" w14:textId="77777777" w:rsidR="00931F04" w:rsidRPr="00ED2D86" w:rsidRDefault="0080210B" w:rsidP="004D62B0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7</w:t>
            </w:r>
          </w:p>
        </w:tc>
      </w:tr>
      <w:tr w:rsidR="00DD4988" w:rsidRPr="00ED2D86" w14:paraId="61EE4719" w14:textId="77777777" w:rsidTr="004D62B0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916B6" w14:textId="77777777" w:rsidR="00DD4988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90562" w14:textId="77777777" w:rsidR="004D62B0" w:rsidRDefault="00DD4988" w:rsidP="00DD4988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Контрольная работа №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3C19" w14:textId="77777777" w:rsidR="00DD4988" w:rsidRPr="00ED2D86" w:rsidRDefault="007B1173" w:rsidP="004D62B0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DD4988" w:rsidRPr="00ED2D86" w14:paraId="311F65B0" w14:textId="77777777" w:rsidTr="004D62B0">
        <w:trPr>
          <w:trHeight w:val="518"/>
        </w:trPr>
        <w:tc>
          <w:tcPr>
            <w:tcW w:w="9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A76E2" w14:textId="77777777" w:rsidR="00DD4988" w:rsidRPr="00ED2D86" w:rsidRDefault="00DD4988" w:rsidP="0080210B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</w:t>
            </w: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  <w:r w:rsidRPr="00DD4988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Квадратные уравнения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( 2</w:t>
            </w:r>
            <w:r w:rsidR="0080210B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</w:t>
            </w:r>
            <w:proofErr w:type="gramEnd"/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часа)</w:t>
            </w:r>
          </w:p>
        </w:tc>
      </w:tr>
      <w:tr w:rsidR="00931F04" w:rsidRPr="00ED2D86" w14:paraId="1273E5D2" w14:textId="77777777" w:rsidTr="009A1D44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CE383" w14:textId="77777777" w:rsidR="00931F04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0D282" w14:textId="77777777" w:rsidR="00931F04" w:rsidRPr="00DD4988" w:rsidRDefault="00DD4988" w:rsidP="00DD4988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DD4988">
              <w:rPr>
                <w:rFonts w:ascii="PT Astra Serif" w:hAnsi="PT Astra Serif" w:cs="Times New Roman"/>
                <w:bCs/>
                <w:sz w:val="28"/>
                <w:szCs w:val="28"/>
              </w:rPr>
              <w:t>Квадратн</w:t>
            </w: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о</w:t>
            </w:r>
            <w:r w:rsidRPr="00DD4988">
              <w:rPr>
                <w:rFonts w:ascii="PT Astra Serif" w:hAnsi="PT Astra Serif" w:cs="Times New Roman"/>
                <w:bCs/>
                <w:sz w:val="28"/>
                <w:szCs w:val="28"/>
              </w:rPr>
              <w:t>е уравнени</w:t>
            </w: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е и его корни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8AEBB" w14:textId="77777777" w:rsidR="00931F04" w:rsidRPr="00ED2D86" w:rsidRDefault="009A1D44" w:rsidP="009A1D44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10</w:t>
            </w:r>
          </w:p>
        </w:tc>
      </w:tr>
      <w:tr w:rsidR="00DD4988" w:rsidRPr="00ED2D86" w14:paraId="7F826A43" w14:textId="77777777" w:rsidTr="009A1D44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47160" w14:textId="77777777" w:rsidR="00DD4988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E194F" w14:textId="77777777" w:rsidR="004D62B0" w:rsidRPr="00ED2D86" w:rsidRDefault="00DD4988" w:rsidP="00DD4988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Контрольная работа №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DD6B3" w14:textId="77777777" w:rsidR="00DD4988" w:rsidRPr="00ED2D86" w:rsidRDefault="007B1173" w:rsidP="009A1D44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DD4988" w:rsidRPr="00ED2D86" w14:paraId="7512F8C4" w14:textId="77777777" w:rsidTr="009A1D44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3995B" w14:textId="77777777" w:rsidR="00DD4988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F0C34" w14:textId="77777777" w:rsidR="00DD4988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Дробные рациональные уравнения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4000F" w14:textId="77777777" w:rsidR="00DD4988" w:rsidRPr="00ED2D86" w:rsidRDefault="0080210B" w:rsidP="009A1D44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9</w:t>
            </w:r>
          </w:p>
        </w:tc>
      </w:tr>
      <w:tr w:rsidR="00DD4988" w:rsidRPr="00ED2D86" w14:paraId="65AE7BD6" w14:textId="77777777" w:rsidTr="009A1D44">
        <w:trPr>
          <w:trHeight w:val="5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E75AE" w14:textId="77777777" w:rsidR="00DD4988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5856E" w14:textId="77777777" w:rsidR="004D62B0" w:rsidRPr="00ED2D86" w:rsidRDefault="00DD4988" w:rsidP="00DD4988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Контрольная работа №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C921F" w14:textId="77777777" w:rsidR="00DD4988" w:rsidRPr="00ED2D86" w:rsidRDefault="007B1173" w:rsidP="009A1D44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DD4988" w:rsidRPr="00ED2D86" w14:paraId="14CD2DA5" w14:textId="77777777" w:rsidTr="004D62B0">
        <w:trPr>
          <w:trHeight w:val="537"/>
        </w:trPr>
        <w:tc>
          <w:tcPr>
            <w:tcW w:w="9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1B301" w14:textId="77777777" w:rsidR="00DD4988" w:rsidRPr="00DD4988" w:rsidRDefault="00DD4988" w:rsidP="00DD4988">
            <w:pPr>
              <w:snapToGrid w:val="0"/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D4988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Глава 4. Неравенства</w:t>
            </w:r>
            <w:r w:rsidRPr="00DD4988">
              <w:rPr>
                <w:rFonts w:ascii="PT Astra Serif" w:hAnsi="PT Astra Serif"/>
                <w:b/>
                <w:sz w:val="28"/>
                <w:szCs w:val="28"/>
              </w:rPr>
              <w:t xml:space="preserve"> (</w:t>
            </w:r>
            <w:r w:rsidRPr="00DD4988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20 часов)</w:t>
            </w:r>
          </w:p>
        </w:tc>
      </w:tr>
      <w:tr w:rsidR="00DD4988" w:rsidRPr="00ED2D86" w14:paraId="426CB072" w14:textId="77777777" w:rsidTr="009A1D44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CC538" w14:textId="77777777" w:rsidR="00DD4988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6CA9C" w14:textId="77777777" w:rsidR="00DD4988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Числовые неравенства и их свойства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7B7A2" w14:textId="77777777" w:rsidR="00DD4988" w:rsidRPr="00ED2D86" w:rsidRDefault="0080210B" w:rsidP="009A1D44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8</w:t>
            </w:r>
          </w:p>
        </w:tc>
      </w:tr>
      <w:tr w:rsidR="00DD4988" w:rsidRPr="00ED2D86" w14:paraId="204CAA6A" w14:textId="77777777" w:rsidTr="009A1D44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9E326" w14:textId="77777777" w:rsidR="00DD4988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C0B90" w14:textId="77777777" w:rsidR="00DD4988" w:rsidRPr="00ED2D86" w:rsidRDefault="00DD4988" w:rsidP="00DD4988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Контрольная работа №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4563A" w14:textId="77777777" w:rsidR="00DD4988" w:rsidRPr="00ED2D86" w:rsidRDefault="009A1D44" w:rsidP="009A1D44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DD4988" w:rsidRPr="00ED2D86" w14:paraId="43C3ACBD" w14:textId="77777777" w:rsidTr="009A1D44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278F4" w14:textId="77777777" w:rsidR="00DD4988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6F752" w14:textId="77777777" w:rsidR="00DD4988" w:rsidRPr="00ED2D86" w:rsidRDefault="00E50B8A" w:rsidP="00E50B8A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Неравенства с одной переменной и их системы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AADA0" w14:textId="77777777" w:rsidR="00DD4988" w:rsidRPr="00ED2D86" w:rsidRDefault="009A1D44" w:rsidP="0080210B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  <w:r w:rsidR="0080210B">
              <w:rPr>
                <w:rFonts w:ascii="PT Astra Serif" w:hAnsi="PT Astra Serif" w:cs="Times New Roman"/>
                <w:bCs/>
                <w:sz w:val="28"/>
                <w:szCs w:val="28"/>
              </w:rPr>
              <w:t>0</w:t>
            </w:r>
          </w:p>
        </w:tc>
      </w:tr>
      <w:tr w:rsidR="00DD4988" w:rsidRPr="00ED2D86" w14:paraId="5C295F3E" w14:textId="77777777" w:rsidTr="009A1D44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6B1CA" w14:textId="77777777" w:rsidR="00DD4988" w:rsidRPr="00ED2D86" w:rsidRDefault="00DD4988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F7823" w14:textId="77777777" w:rsidR="009A1D44" w:rsidRPr="00ED2D86" w:rsidRDefault="00DD4988" w:rsidP="00DD4988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Контрольная работа №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0A3D1" w14:textId="77777777" w:rsidR="00DD4988" w:rsidRPr="00ED2D86" w:rsidRDefault="007B1173" w:rsidP="009A1D44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E50B8A" w:rsidRPr="00E50B8A" w14:paraId="058C5BE8" w14:textId="77777777" w:rsidTr="004D62B0">
        <w:trPr>
          <w:trHeight w:val="649"/>
        </w:trPr>
        <w:tc>
          <w:tcPr>
            <w:tcW w:w="9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7B0F4" w14:textId="77777777" w:rsidR="00E50B8A" w:rsidRPr="00E50B8A" w:rsidRDefault="00E50B8A" w:rsidP="00E50B8A">
            <w:pPr>
              <w:snapToGrid w:val="0"/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50B8A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5. Степень с целым показателем. Элементы статистики </w:t>
            </w:r>
            <w:r w:rsidRPr="00E50B8A">
              <w:rPr>
                <w:rFonts w:ascii="PT Astra Serif" w:hAnsi="PT Astra Serif"/>
                <w:b/>
                <w:sz w:val="28"/>
                <w:szCs w:val="28"/>
              </w:rPr>
              <w:t>(</w:t>
            </w:r>
            <w:r w:rsidRPr="00E50B8A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11часов)</w:t>
            </w:r>
          </w:p>
        </w:tc>
      </w:tr>
      <w:tr w:rsidR="00E50B8A" w:rsidRPr="00ED2D86" w14:paraId="3321A621" w14:textId="77777777" w:rsidTr="009A1D44">
        <w:trPr>
          <w:trHeight w:val="64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E8FE5" w14:textId="77777777" w:rsidR="00E50B8A" w:rsidRPr="00ED2D86" w:rsidRDefault="00E50B8A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3425E" w14:textId="77777777" w:rsidR="00E50B8A" w:rsidRPr="00ED2D86" w:rsidRDefault="00E50B8A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Степень с целым показателем и ее свойства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60BDB" w14:textId="77777777" w:rsidR="00E50B8A" w:rsidRPr="00ED2D86" w:rsidRDefault="0080210B" w:rsidP="009A1D44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6</w:t>
            </w:r>
          </w:p>
        </w:tc>
      </w:tr>
      <w:tr w:rsidR="00E50B8A" w:rsidRPr="00ED2D86" w14:paraId="004F81F1" w14:textId="77777777" w:rsidTr="009A1D44">
        <w:trPr>
          <w:trHeight w:val="64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F0419" w14:textId="77777777" w:rsidR="00E50B8A" w:rsidRPr="00ED2D86" w:rsidRDefault="00E50B8A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D1131" w14:textId="77777777" w:rsidR="009A1D44" w:rsidRPr="00ED2D86" w:rsidRDefault="00E50B8A" w:rsidP="00E50B8A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Контрольная работа №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96409" w14:textId="77777777" w:rsidR="00E50B8A" w:rsidRPr="00ED2D86" w:rsidRDefault="007B1173" w:rsidP="009A1D44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E50B8A" w:rsidRPr="00ED2D86" w14:paraId="2AEB3153" w14:textId="77777777" w:rsidTr="009A1D44">
        <w:trPr>
          <w:trHeight w:val="64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8B7C5" w14:textId="77777777" w:rsidR="00E50B8A" w:rsidRPr="00ED2D86" w:rsidRDefault="00E50B8A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C367" w14:textId="77777777" w:rsidR="00E50B8A" w:rsidRPr="00ED2D86" w:rsidRDefault="00E50B8A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Элементы статистики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B2F87" w14:textId="77777777" w:rsidR="00E50B8A" w:rsidRPr="00ED2D86" w:rsidRDefault="009A1D44" w:rsidP="009A1D44">
            <w:pPr>
              <w:snapToGrid w:val="0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4</w:t>
            </w:r>
          </w:p>
        </w:tc>
      </w:tr>
      <w:tr w:rsidR="00E50B8A" w:rsidRPr="00ED2D86" w14:paraId="172ED58C" w14:textId="77777777" w:rsidTr="004D62B0">
        <w:trPr>
          <w:trHeight w:val="537"/>
        </w:trPr>
        <w:tc>
          <w:tcPr>
            <w:tcW w:w="9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00A7B" w14:textId="77777777" w:rsidR="00E50B8A" w:rsidRPr="00E50B8A" w:rsidRDefault="00E50B8A" w:rsidP="00E50B8A">
            <w:pPr>
              <w:snapToGrid w:val="0"/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50B8A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Повторение </w:t>
            </w:r>
            <w:r w:rsidRPr="00E50B8A">
              <w:rPr>
                <w:rFonts w:ascii="PT Astra Serif" w:hAnsi="PT Astra Serif"/>
                <w:b/>
                <w:sz w:val="28"/>
                <w:szCs w:val="28"/>
              </w:rPr>
              <w:t>(</w:t>
            </w:r>
            <w:r w:rsidRPr="00E50B8A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8)</w:t>
            </w:r>
          </w:p>
        </w:tc>
      </w:tr>
      <w:tr w:rsidR="00E50B8A" w:rsidRPr="00ED2D86" w14:paraId="51D500A6" w14:textId="77777777" w:rsidTr="004D62B0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30C8F" w14:textId="77777777" w:rsidR="00E50B8A" w:rsidRPr="00ED2D86" w:rsidRDefault="00E50B8A" w:rsidP="00ED2D86">
            <w:pPr>
              <w:snapToGri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5CCB3" w14:textId="77777777" w:rsidR="00E50B8A" w:rsidRPr="00ED2D86" w:rsidRDefault="007B1173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Резерв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AC784" w14:textId="77777777" w:rsidR="00E50B8A" w:rsidRDefault="0080210B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6</w:t>
            </w:r>
          </w:p>
        </w:tc>
      </w:tr>
      <w:tr w:rsidR="00E50B8A" w:rsidRPr="00ED2D86" w14:paraId="7DD3FDF3" w14:textId="77777777" w:rsidTr="004D62B0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6B725" w14:textId="77777777" w:rsidR="00E50B8A" w:rsidRPr="00ED2D86" w:rsidRDefault="00E50B8A" w:rsidP="00ED2D86">
            <w:pPr>
              <w:snapToGri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CF44A" w14:textId="77777777" w:rsidR="00E50B8A" w:rsidRPr="00ED2D86" w:rsidRDefault="00E50B8A" w:rsidP="00E50B8A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Итоговая к</w:t>
            </w:r>
            <w:r w:rsidRPr="00931F0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онтрольная работа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47972" w14:textId="77777777" w:rsidR="00E50B8A" w:rsidRDefault="009A1D4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9A1D44" w:rsidRPr="00ED2D86" w14:paraId="2B8EC839" w14:textId="77777777" w:rsidTr="004D62B0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256ED" w14:textId="77777777" w:rsidR="009A1D44" w:rsidRPr="00ED2D86" w:rsidRDefault="009A1D44" w:rsidP="00ED2D86">
            <w:pPr>
              <w:snapToGri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DA17B" w14:textId="77777777" w:rsidR="009A1D44" w:rsidRPr="009A1D44" w:rsidRDefault="009A1D44" w:rsidP="00E50B8A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A1D44">
              <w:rPr>
                <w:rFonts w:ascii="PT Astra Serif" w:hAnsi="PT Astra Serif" w:cs="Times New Roman"/>
                <w:bCs/>
                <w:sz w:val="28"/>
                <w:szCs w:val="28"/>
              </w:rPr>
              <w:t>Обобщающий урок.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8CE49" w14:textId="77777777" w:rsidR="009A1D44" w:rsidRDefault="0080210B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140EB4" w:rsidRPr="00ED2D86" w14:paraId="35561E64" w14:textId="77777777" w:rsidTr="004D62B0">
        <w:trPr>
          <w:trHeight w:val="53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3F65F" w14:textId="77777777" w:rsidR="00140EB4" w:rsidRPr="00ED2D86" w:rsidRDefault="00140EB4" w:rsidP="00ED2D86">
            <w:pPr>
              <w:snapToGrid w:val="0"/>
              <w:spacing w:line="36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F4ECF" w14:textId="77777777" w:rsidR="00140EB4" w:rsidRPr="00140EB4" w:rsidRDefault="00140EB4" w:rsidP="00ED2D86">
            <w:pPr>
              <w:snapToGrid w:val="0"/>
              <w:spacing w:line="36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140EB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F5328" w14:textId="77777777" w:rsidR="00140EB4" w:rsidRPr="00140EB4" w:rsidRDefault="00BF5DDC" w:rsidP="00ED2D86">
            <w:pPr>
              <w:snapToGrid w:val="0"/>
              <w:spacing w:line="36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102</w:t>
            </w:r>
          </w:p>
        </w:tc>
      </w:tr>
    </w:tbl>
    <w:p w14:paraId="43D8BBA5" w14:textId="77777777" w:rsidR="009A1D44" w:rsidRDefault="009A1D44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6CA37032" w14:textId="77777777" w:rsidR="007B1173" w:rsidRDefault="007B1173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55142466" w14:textId="77777777" w:rsidR="007B1173" w:rsidRDefault="007B1173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00C54F2D" w14:textId="77777777" w:rsidR="007B1173" w:rsidRDefault="007B1173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2C7B16F7" w14:textId="77777777" w:rsidR="007B1173" w:rsidRDefault="007B1173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092CBC41" w14:textId="77777777" w:rsidR="007B1173" w:rsidRDefault="007B1173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143EC346" w14:textId="77777777" w:rsidR="007B1173" w:rsidRDefault="007B1173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46D6125C" w14:textId="77777777" w:rsidR="007B1173" w:rsidRDefault="007B1173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1D8B1EEA" w14:textId="77777777" w:rsidR="007B1173" w:rsidRDefault="007B1173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7D2DBDBD" w14:textId="77777777" w:rsidR="007B1173" w:rsidRDefault="007B1173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5ED4E77B" w14:textId="77777777" w:rsidR="007B1173" w:rsidRDefault="007B1173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28C14236" w14:textId="77777777" w:rsidR="007B1173" w:rsidRDefault="007B1173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1915D402" w14:textId="77777777" w:rsidR="0080210B" w:rsidRDefault="0080210B" w:rsidP="004D62B0">
      <w:pPr>
        <w:autoSpaceDE w:val="0"/>
        <w:spacing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757301A7" w14:textId="77777777" w:rsidR="007A381C" w:rsidRDefault="007A381C">
      <w:pPr>
        <w:widowControl/>
        <w:suppressAutoHyphens w:val="0"/>
        <w:rPr>
          <w:rFonts w:ascii="PT Astra Serif" w:hAnsi="PT Astra Serif" w:cs="Times New Roman"/>
          <w:sz w:val="28"/>
          <w:szCs w:val="28"/>
        </w:rPr>
      </w:pPr>
    </w:p>
    <w:p w14:paraId="581354F5" w14:textId="77777777" w:rsidR="004B0FAC" w:rsidRDefault="004B0FAC" w:rsidP="00ED2D86">
      <w:pPr>
        <w:autoSpaceDE w:val="0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78AF2D6B" w14:textId="77777777" w:rsidR="007A381C" w:rsidRDefault="007A381C" w:rsidP="00ED2D86">
      <w:pPr>
        <w:autoSpaceDE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14:paraId="736E49B8" w14:textId="77777777" w:rsidR="0080210B" w:rsidRDefault="0080210B" w:rsidP="0080210B">
      <w:pPr>
        <w:jc w:val="center"/>
        <w:rPr>
          <w:rFonts w:ascii="PT Astra Serif" w:hAnsi="PT Astra Serif"/>
          <w:b/>
          <w:sz w:val="28"/>
          <w:szCs w:val="28"/>
        </w:rPr>
      </w:pPr>
      <w:bookmarkStart w:id="6" w:name="_Toc31555663"/>
    </w:p>
    <w:p w14:paraId="690F0EC1" w14:textId="77777777" w:rsidR="009A1D44" w:rsidRPr="00BF5DDC" w:rsidRDefault="009A1D44" w:rsidP="00BF5DDC">
      <w:pPr>
        <w:pStyle w:val="2"/>
        <w:jc w:val="center"/>
        <w:rPr>
          <w:rFonts w:ascii="PT Astra Serif" w:hAnsi="PT Astra Serif"/>
          <w:b w:val="0"/>
          <w:color w:val="auto"/>
        </w:rPr>
      </w:pPr>
      <w:bookmarkStart w:id="7" w:name="_Toc113204316"/>
      <w:r w:rsidRPr="00BF5DDC">
        <w:rPr>
          <w:rFonts w:ascii="PT Astra Serif" w:hAnsi="PT Astra Serif"/>
          <w:b w:val="0"/>
          <w:color w:val="auto"/>
        </w:rPr>
        <w:t>График контрольных работ</w:t>
      </w:r>
      <w:bookmarkEnd w:id="6"/>
      <w:bookmarkEnd w:id="7"/>
    </w:p>
    <w:p w14:paraId="01B5E626" w14:textId="77777777" w:rsidR="009A1D44" w:rsidRPr="00D6780F" w:rsidRDefault="009A1D44" w:rsidP="009A1D44">
      <w:pPr>
        <w:ind w:left="120"/>
        <w:jc w:val="center"/>
        <w:rPr>
          <w:rFonts w:ascii="Times New Roman" w:hAnsi="Times New Roman" w:cs="Times New Roman"/>
          <w:b/>
          <w:bCs/>
          <w:sz w:val="24"/>
        </w:rPr>
      </w:pPr>
    </w:p>
    <w:tbl>
      <w:tblPr>
        <w:tblStyle w:val="ad"/>
        <w:tblW w:w="9820" w:type="dxa"/>
        <w:tblInd w:w="120" w:type="dxa"/>
        <w:tblLook w:val="04A0" w:firstRow="1" w:lastRow="0" w:firstColumn="1" w:lastColumn="0" w:noHBand="0" w:noVBand="1"/>
      </w:tblPr>
      <w:tblGrid>
        <w:gridCol w:w="817"/>
        <w:gridCol w:w="925"/>
        <w:gridCol w:w="925"/>
        <w:gridCol w:w="5206"/>
        <w:gridCol w:w="1947"/>
      </w:tblGrid>
      <w:tr w:rsidR="009A1D44" w:rsidRPr="001D488C" w14:paraId="269FC613" w14:textId="77777777" w:rsidTr="007A381C">
        <w:trPr>
          <w:trHeight w:val="445"/>
        </w:trPr>
        <w:tc>
          <w:tcPr>
            <w:tcW w:w="758" w:type="dxa"/>
            <w:vMerge w:val="restart"/>
          </w:tcPr>
          <w:p w14:paraId="3A4ADFBA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№</w:t>
            </w:r>
          </w:p>
          <w:p w14:paraId="6575A495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к/р</w:t>
            </w:r>
          </w:p>
        </w:tc>
        <w:tc>
          <w:tcPr>
            <w:tcW w:w="1852" w:type="dxa"/>
            <w:gridSpan w:val="2"/>
          </w:tcPr>
          <w:p w14:paraId="6D37D9F1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Дата</w:t>
            </w:r>
          </w:p>
        </w:tc>
        <w:tc>
          <w:tcPr>
            <w:tcW w:w="5260" w:type="dxa"/>
            <w:vMerge w:val="restart"/>
          </w:tcPr>
          <w:p w14:paraId="12B0EF62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Тема контрольной работы</w:t>
            </w:r>
          </w:p>
        </w:tc>
        <w:tc>
          <w:tcPr>
            <w:tcW w:w="1950" w:type="dxa"/>
            <w:vMerge w:val="restart"/>
          </w:tcPr>
          <w:p w14:paraId="28DC4DC2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Примечания</w:t>
            </w:r>
          </w:p>
        </w:tc>
      </w:tr>
      <w:tr w:rsidR="009A1D44" w:rsidRPr="001D488C" w14:paraId="0E0FFC7E" w14:textId="77777777" w:rsidTr="007A381C">
        <w:trPr>
          <w:trHeight w:val="525"/>
        </w:trPr>
        <w:tc>
          <w:tcPr>
            <w:tcW w:w="758" w:type="dxa"/>
            <w:vMerge/>
          </w:tcPr>
          <w:p w14:paraId="5A7E7C06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926" w:type="dxa"/>
          </w:tcPr>
          <w:p w14:paraId="4168EA11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План</w:t>
            </w:r>
          </w:p>
        </w:tc>
        <w:tc>
          <w:tcPr>
            <w:tcW w:w="926" w:type="dxa"/>
          </w:tcPr>
          <w:p w14:paraId="70E859A0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Факт</w:t>
            </w:r>
          </w:p>
        </w:tc>
        <w:tc>
          <w:tcPr>
            <w:tcW w:w="5260" w:type="dxa"/>
            <w:vMerge/>
          </w:tcPr>
          <w:p w14:paraId="1CC34BF5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  <w:vMerge/>
          </w:tcPr>
          <w:p w14:paraId="0B45C129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A1D44" w:rsidRPr="001D488C" w14:paraId="05A47E0F" w14:textId="77777777" w:rsidTr="007A381C">
        <w:trPr>
          <w:trHeight w:val="865"/>
        </w:trPr>
        <w:tc>
          <w:tcPr>
            <w:tcW w:w="758" w:type="dxa"/>
          </w:tcPr>
          <w:p w14:paraId="165622E7" w14:textId="77777777" w:rsidR="009A1D44" w:rsidRPr="001D488C" w:rsidRDefault="009A1D44" w:rsidP="007A381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26" w:type="dxa"/>
          </w:tcPr>
          <w:p w14:paraId="0185A315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7ECE01B7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4024C650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Входная контрольная работа</w:t>
            </w:r>
          </w:p>
          <w:p w14:paraId="5DD8C19A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14:paraId="5F882947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A1D44" w:rsidRPr="001D488C" w14:paraId="0C8BE672" w14:textId="77777777" w:rsidTr="007A381C">
        <w:trPr>
          <w:trHeight w:val="990"/>
        </w:trPr>
        <w:tc>
          <w:tcPr>
            <w:tcW w:w="758" w:type="dxa"/>
          </w:tcPr>
          <w:p w14:paraId="1284C331" w14:textId="77777777" w:rsidR="009A1D44" w:rsidRPr="001D488C" w:rsidRDefault="009A1D44" w:rsidP="007A381C">
            <w:pPr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№1</w:t>
            </w:r>
          </w:p>
        </w:tc>
        <w:tc>
          <w:tcPr>
            <w:tcW w:w="926" w:type="dxa"/>
          </w:tcPr>
          <w:p w14:paraId="0A40FC0E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7A1262F9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2E6BEC02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sz w:val="28"/>
                <w:szCs w:val="28"/>
              </w:rPr>
              <w:t>Рациональные дроби и их свойства</w:t>
            </w:r>
          </w:p>
          <w:p w14:paraId="7D49E4CF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14:paraId="16DBE278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A1D44" w:rsidRPr="001D488C" w14:paraId="4244D7C1" w14:textId="77777777" w:rsidTr="007A381C">
        <w:trPr>
          <w:trHeight w:val="1101"/>
        </w:trPr>
        <w:tc>
          <w:tcPr>
            <w:tcW w:w="758" w:type="dxa"/>
          </w:tcPr>
          <w:p w14:paraId="6E145683" w14:textId="77777777" w:rsidR="009A1D44" w:rsidRPr="001D488C" w:rsidRDefault="009A1D44" w:rsidP="007A381C">
            <w:pPr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№2</w:t>
            </w:r>
          </w:p>
        </w:tc>
        <w:tc>
          <w:tcPr>
            <w:tcW w:w="926" w:type="dxa"/>
          </w:tcPr>
          <w:p w14:paraId="1D47DB26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68AF0882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1DE65CEA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D488C">
              <w:rPr>
                <w:rFonts w:ascii="PT Astra Serif" w:hAnsi="PT Astra Serif"/>
                <w:sz w:val="28"/>
                <w:szCs w:val="28"/>
              </w:rPr>
              <w:t>Операции с дробями. Дробно-рациональная функция</w:t>
            </w:r>
          </w:p>
        </w:tc>
        <w:tc>
          <w:tcPr>
            <w:tcW w:w="1950" w:type="dxa"/>
          </w:tcPr>
          <w:p w14:paraId="29872FE3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A1D44" w:rsidRPr="001D488C" w14:paraId="29C66E16" w14:textId="77777777" w:rsidTr="007A381C">
        <w:trPr>
          <w:trHeight w:val="1127"/>
        </w:trPr>
        <w:tc>
          <w:tcPr>
            <w:tcW w:w="758" w:type="dxa"/>
          </w:tcPr>
          <w:p w14:paraId="6615DB1B" w14:textId="77777777" w:rsidR="009A1D44" w:rsidRPr="001D488C" w:rsidRDefault="009A1D44" w:rsidP="007A381C">
            <w:pPr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№3</w:t>
            </w:r>
          </w:p>
        </w:tc>
        <w:tc>
          <w:tcPr>
            <w:tcW w:w="926" w:type="dxa"/>
          </w:tcPr>
          <w:p w14:paraId="6F838C66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24AE0CFB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4434D0A0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D488C">
              <w:rPr>
                <w:rFonts w:ascii="PT Astra Serif" w:hAnsi="PT Astra Serif"/>
                <w:sz w:val="28"/>
                <w:szCs w:val="28"/>
              </w:rPr>
              <w:t>Понятие арифметического квадратного корня и его свойства</w:t>
            </w:r>
          </w:p>
        </w:tc>
        <w:tc>
          <w:tcPr>
            <w:tcW w:w="1950" w:type="dxa"/>
          </w:tcPr>
          <w:p w14:paraId="393462FE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A1D44" w:rsidRPr="001D488C" w14:paraId="097D5F65" w14:textId="77777777" w:rsidTr="007A381C">
        <w:trPr>
          <w:trHeight w:val="1008"/>
        </w:trPr>
        <w:tc>
          <w:tcPr>
            <w:tcW w:w="758" w:type="dxa"/>
          </w:tcPr>
          <w:p w14:paraId="3C7A043B" w14:textId="77777777" w:rsidR="009A1D44" w:rsidRPr="001D488C" w:rsidRDefault="009A1D44" w:rsidP="007A381C">
            <w:pPr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№4</w:t>
            </w:r>
          </w:p>
        </w:tc>
        <w:tc>
          <w:tcPr>
            <w:tcW w:w="926" w:type="dxa"/>
          </w:tcPr>
          <w:p w14:paraId="300114CA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34875C8E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47F67EE4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sz w:val="28"/>
                <w:szCs w:val="28"/>
              </w:rPr>
              <w:t>Свойства квадратных корней</w:t>
            </w:r>
          </w:p>
          <w:p w14:paraId="566EB95C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14:paraId="70C9D1AA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A1D44" w:rsidRPr="001D488C" w14:paraId="7F8C8AC0" w14:textId="77777777" w:rsidTr="007A381C">
        <w:trPr>
          <w:trHeight w:val="981"/>
        </w:trPr>
        <w:tc>
          <w:tcPr>
            <w:tcW w:w="758" w:type="dxa"/>
          </w:tcPr>
          <w:p w14:paraId="29C16A41" w14:textId="77777777" w:rsidR="009A1D44" w:rsidRPr="001D488C" w:rsidRDefault="009A1D44" w:rsidP="007A381C">
            <w:pPr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№5</w:t>
            </w:r>
          </w:p>
        </w:tc>
        <w:tc>
          <w:tcPr>
            <w:tcW w:w="926" w:type="dxa"/>
          </w:tcPr>
          <w:p w14:paraId="7C15FACE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72439DB4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2705FFBF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sz w:val="28"/>
                <w:szCs w:val="28"/>
              </w:rPr>
              <w:t>Квадратные уравнения</w:t>
            </w:r>
          </w:p>
          <w:p w14:paraId="2C3117E2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14:paraId="726DF63E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A1D44" w:rsidRPr="001D488C" w14:paraId="5A883C7B" w14:textId="77777777" w:rsidTr="007A381C">
        <w:trPr>
          <w:trHeight w:val="1101"/>
        </w:trPr>
        <w:tc>
          <w:tcPr>
            <w:tcW w:w="758" w:type="dxa"/>
          </w:tcPr>
          <w:p w14:paraId="4DB3ED0C" w14:textId="77777777" w:rsidR="009A1D44" w:rsidRPr="001D488C" w:rsidRDefault="009A1D44" w:rsidP="007A381C">
            <w:pPr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№6</w:t>
            </w:r>
          </w:p>
        </w:tc>
        <w:tc>
          <w:tcPr>
            <w:tcW w:w="926" w:type="dxa"/>
          </w:tcPr>
          <w:p w14:paraId="0A99C499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4817CFE3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548F1B0B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sz w:val="28"/>
                <w:szCs w:val="28"/>
              </w:rPr>
              <w:t>Дробно-рациональные уравнения</w:t>
            </w:r>
          </w:p>
          <w:p w14:paraId="110D5E33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14:paraId="48E37EE7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A1D44" w:rsidRPr="001D488C" w14:paraId="4921A0A0" w14:textId="77777777" w:rsidTr="007A381C">
        <w:trPr>
          <w:trHeight w:val="793"/>
        </w:trPr>
        <w:tc>
          <w:tcPr>
            <w:tcW w:w="758" w:type="dxa"/>
          </w:tcPr>
          <w:p w14:paraId="37852F59" w14:textId="77777777" w:rsidR="009A1D44" w:rsidRPr="001D488C" w:rsidRDefault="009A1D44" w:rsidP="007A381C">
            <w:pPr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№7</w:t>
            </w:r>
          </w:p>
        </w:tc>
        <w:tc>
          <w:tcPr>
            <w:tcW w:w="926" w:type="dxa"/>
          </w:tcPr>
          <w:p w14:paraId="0B763C0E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51EAACF1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32F97ACF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sz w:val="28"/>
                <w:szCs w:val="28"/>
              </w:rPr>
              <w:t>Числовые неравенства и их свойства</w:t>
            </w:r>
          </w:p>
          <w:p w14:paraId="27E92833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14:paraId="36B7ED91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A1D44" w:rsidRPr="001D488C" w14:paraId="35B6F676" w14:textId="77777777" w:rsidTr="007A381C">
        <w:trPr>
          <w:trHeight w:val="1192"/>
        </w:trPr>
        <w:tc>
          <w:tcPr>
            <w:tcW w:w="758" w:type="dxa"/>
          </w:tcPr>
          <w:p w14:paraId="2A1C08DF" w14:textId="77777777" w:rsidR="009A1D44" w:rsidRPr="001D488C" w:rsidRDefault="009A1D44" w:rsidP="007A381C">
            <w:pPr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№8</w:t>
            </w:r>
          </w:p>
        </w:tc>
        <w:tc>
          <w:tcPr>
            <w:tcW w:w="926" w:type="dxa"/>
          </w:tcPr>
          <w:p w14:paraId="108D1853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0FEADC4E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40125FFF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sz w:val="28"/>
                <w:szCs w:val="28"/>
              </w:rPr>
              <w:t>Неравенства с одной переменной и их системы</w:t>
            </w:r>
          </w:p>
          <w:p w14:paraId="1BF9944D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14:paraId="50BB1F92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A1D44" w:rsidRPr="001D488C" w14:paraId="2CBB907A" w14:textId="77777777" w:rsidTr="007A381C">
        <w:trPr>
          <w:trHeight w:val="1127"/>
        </w:trPr>
        <w:tc>
          <w:tcPr>
            <w:tcW w:w="758" w:type="dxa"/>
          </w:tcPr>
          <w:p w14:paraId="4719DF37" w14:textId="77777777" w:rsidR="009A1D44" w:rsidRPr="001D488C" w:rsidRDefault="009A1D44" w:rsidP="007A381C">
            <w:pPr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№9</w:t>
            </w:r>
          </w:p>
        </w:tc>
        <w:tc>
          <w:tcPr>
            <w:tcW w:w="926" w:type="dxa"/>
          </w:tcPr>
          <w:p w14:paraId="46950C5C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5F07F4EB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4F4BD0DC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sz w:val="28"/>
                <w:szCs w:val="28"/>
              </w:rPr>
              <w:t>Степень с целым показателем и ее свойства</w:t>
            </w:r>
          </w:p>
          <w:p w14:paraId="2A985A92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14:paraId="31D753EE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A1D44" w:rsidRPr="001D488C" w14:paraId="72C62B40" w14:textId="77777777" w:rsidTr="007A381C">
        <w:trPr>
          <w:trHeight w:val="1127"/>
        </w:trPr>
        <w:tc>
          <w:tcPr>
            <w:tcW w:w="758" w:type="dxa"/>
          </w:tcPr>
          <w:p w14:paraId="32A268F2" w14:textId="77777777" w:rsidR="009A1D44" w:rsidRPr="001D488C" w:rsidRDefault="009A1D44" w:rsidP="007A381C">
            <w:pPr>
              <w:rPr>
                <w:rFonts w:ascii="PT Astra Serif" w:hAnsi="PT Astra Serif"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№10</w:t>
            </w:r>
          </w:p>
        </w:tc>
        <w:tc>
          <w:tcPr>
            <w:tcW w:w="926" w:type="dxa"/>
          </w:tcPr>
          <w:p w14:paraId="1BA0D07A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</w:tcPr>
          <w:p w14:paraId="036A9385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2AA9F576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D488C">
              <w:rPr>
                <w:rFonts w:ascii="PT Astra Serif" w:hAnsi="PT Astra Serif"/>
                <w:bCs/>
                <w:sz w:val="28"/>
                <w:szCs w:val="28"/>
              </w:rPr>
              <w:t>Итоговая контрольная работа</w:t>
            </w:r>
          </w:p>
          <w:p w14:paraId="553A86C8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14:paraId="41519B78" w14:textId="77777777" w:rsidR="009A1D44" w:rsidRPr="001D488C" w:rsidRDefault="009A1D44" w:rsidP="007A381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</w:tbl>
    <w:p w14:paraId="37761C3A" w14:textId="77777777" w:rsidR="009A1D44" w:rsidRDefault="009A1D44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4925BF27" w14:textId="77777777" w:rsidR="00BF5DDC" w:rsidRDefault="00BF5DDC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48230C17" w14:textId="77777777" w:rsidR="00BF5DDC" w:rsidRDefault="00BF5DDC" w:rsidP="00BF5DDC">
      <w:pPr>
        <w:jc w:val="center"/>
        <w:rPr>
          <w:rFonts w:ascii="PT Astra Serif" w:hAnsi="PT Astra Serif"/>
          <w:b/>
          <w:sz w:val="28"/>
          <w:szCs w:val="28"/>
        </w:rPr>
      </w:pPr>
    </w:p>
    <w:p w14:paraId="0393AECB" w14:textId="77777777" w:rsidR="00BF5DDC" w:rsidRDefault="00BF5DDC" w:rsidP="00BF5DDC">
      <w:pPr>
        <w:jc w:val="center"/>
        <w:rPr>
          <w:rFonts w:ascii="PT Astra Serif" w:hAnsi="PT Astra Serif"/>
          <w:b/>
          <w:sz w:val="28"/>
          <w:szCs w:val="28"/>
        </w:rPr>
        <w:sectPr w:rsidR="00BF5DDC" w:rsidSect="004B0FAC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14:paraId="53A54C74" w14:textId="77777777" w:rsidR="00BF5DDC" w:rsidRPr="00BF5DDC" w:rsidRDefault="00BF5DDC" w:rsidP="00BF5DDC">
      <w:pPr>
        <w:pStyle w:val="2"/>
        <w:jc w:val="center"/>
        <w:rPr>
          <w:rFonts w:ascii="PT Astra Serif" w:hAnsi="PT Astra Serif"/>
          <w:b w:val="0"/>
          <w:color w:val="auto"/>
        </w:rPr>
      </w:pPr>
      <w:bookmarkStart w:id="8" w:name="_Toc113204317"/>
      <w:r w:rsidRPr="00BF5DDC">
        <w:rPr>
          <w:rFonts w:ascii="PT Astra Serif" w:hAnsi="PT Astra Serif"/>
          <w:b w:val="0"/>
          <w:color w:val="auto"/>
        </w:rPr>
        <w:lastRenderedPageBreak/>
        <w:t>Лист коррекции</w:t>
      </w:r>
      <w:bookmarkEnd w:id="8"/>
    </w:p>
    <w:p w14:paraId="0772EC84" w14:textId="77777777" w:rsidR="00BF5DDC" w:rsidRPr="00D6780F" w:rsidRDefault="00BF5DDC" w:rsidP="00BF5DDC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d"/>
        <w:tblW w:w="15245" w:type="dxa"/>
        <w:tblLook w:val="04A0" w:firstRow="1" w:lastRow="0" w:firstColumn="1" w:lastColumn="0" w:noHBand="0" w:noVBand="1"/>
      </w:tblPr>
      <w:tblGrid>
        <w:gridCol w:w="1242"/>
        <w:gridCol w:w="1701"/>
        <w:gridCol w:w="3538"/>
        <w:gridCol w:w="2558"/>
        <w:gridCol w:w="1766"/>
        <w:gridCol w:w="2278"/>
        <w:gridCol w:w="2162"/>
      </w:tblGrid>
      <w:tr w:rsidR="00BF5DDC" w14:paraId="09B8AC93" w14:textId="77777777" w:rsidTr="00257DD0">
        <w:trPr>
          <w:trHeight w:val="539"/>
        </w:trPr>
        <w:tc>
          <w:tcPr>
            <w:tcW w:w="1242" w:type="dxa"/>
          </w:tcPr>
          <w:p w14:paraId="5EE8266B" w14:textId="77777777" w:rsidR="00BF5DDC" w:rsidRPr="004B0FAC" w:rsidRDefault="00BF5DDC" w:rsidP="00257DD0">
            <w:pPr>
              <w:rPr>
                <w:rFonts w:ascii="PT Astra Serif" w:hAnsi="PT Astra Serif"/>
                <w:sz w:val="24"/>
              </w:rPr>
            </w:pPr>
            <w:r w:rsidRPr="004B0FAC">
              <w:rPr>
                <w:rFonts w:ascii="PT Astra Serif" w:hAnsi="PT Astra Serif"/>
                <w:sz w:val="24"/>
              </w:rPr>
              <w:t>№ урока</w:t>
            </w:r>
          </w:p>
        </w:tc>
        <w:tc>
          <w:tcPr>
            <w:tcW w:w="1701" w:type="dxa"/>
          </w:tcPr>
          <w:p w14:paraId="0B16C5FE" w14:textId="77777777" w:rsidR="00BF5DDC" w:rsidRPr="004B0FAC" w:rsidRDefault="00BF5DDC" w:rsidP="00257DD0">
            <w:pPr>
              <w:jc w:val="center"/>
              <w:rPr>
                <w:rFonts w:ascii="PT Astra Serif" w:hAnsi="PT Astra Serif"/>
                <w:sz w:val="24"/>
              </w:rPr>
            </w:pPr>
            <w:r w:rsidRPr="004B0FAC">
              <w:rPr>
                <w:rFonts w:ascii="PT Astra Serif" w:hAnsi="PT Astra Serif"/>
                <w:sz w:val="24"/>
              </w:rPr>
              <w:t>Дата</w:t>
            </w:r>
          </w:p>
          <w:p w14:paraId="03B66311" w14:textId="77777777" w:rsidR="00BF5DDC" w:rsidRPr="004B0FAC" w:rsidRDefault="00BF5DDC" w:rsidP="00257DD0">
            <w:pPr>
              <w:jc w:val="center"/>
              <w:rPr>
                <w:rFonts w:ascii="PT Astra Serif" w:hAnsi="PT Astra Serif"/>
                <w:sz w:val="24"/>
              </w:rPr>
            </w:pPr>
            <w:r w:rsidRPr="004B0FAC">
              <w:rPr>
                <w:rFonts w:ascii="PT Astra Serif" w:hAnsi="PT Astra Serif"/>
                <w:sz w:val="24"/>
              </w:rPr>
              <w:t>по плану</w:t>
            </w:r>
          </w:p>
        </w:tc>
        <w:tc>
          <w:tcPr>
            <w:tcW w:w="3538" w:type="dxa"/>
          </w:tcPr>
          <w:p w14:paraId="070322B9" w14:textId="77777777" w:rsidR="00BF5DDC" w:rsidRPr="004B0FAC" w:rsidRDefault="00BF5DDC" w:rsidP="00257DD0">
            <w:pPr>
              <w:jc w:val="center"/>
              <w:rPr>
                <w:rFonts w:ascii="PT Astra Serif" w:hAnsi="PT Astra Serif"/>
                <w:sz w:val="24"/>
              </w:rPr>
            </w:pPr>
            <w:r w:rsidRPr="004B0FAC">
              <w:rPr>
                <w:rFonts w:ascii="PT Astra Serif" w:hAnsi="PT Astra Serif"/>
                <w:sz w:val="24"/>
              </w:rPr>
              <w:t>Тема урока</w:t>
            </w:r>
          </w:p>
        </w:tc>
        <w:tc>
          <w:tcPr>
            <w:tcW w:w="2558" w:type="dxa"/>
          </w:tcPr>
          <w:p w14:paraId="1E57D8BE" w14:textId="77777777" w:rsidR="00BF5DDC" w:rsidRPr="004B0FAC" w:rsidRDefault="00BF5DDC" w:rsidP="00257DD0">
            <w:pPr>
              <w:jc w:val="center"/>
              <w:rPr>
                <w:rFonts w:ascii="PT Astra Serif" w:hAnsi="PT Astra Serif"/>
                <w:sz w:val="24"/>
              </w:rPr>
            </w:pPr>
            <w:r w:rsidRPr="004B0FAC">
              <w:rPr>
                <w:rFonts w:ascii="PT Astra Serif" w:hAnsi="PT Astra Serif"/>
                <w:sz w:val="24"/>
              </w:rPr>
              <w:t>Причины коррекции</w:t>
            </w:r>
          </w:p>
        </w:tc>
        <w:tc>
          <w:tcPr>
            <w:tcW w:w="1766" w:type="dxa"/>
          </w:tcPr>
          <w:p w14:paraId="2B22BA15" w14:textId="77777777" w:rsidR="00BF5DDC" w:rsidRPr="004B0FAC" w:rsidRDefault="00BF5DDC" w:rsidP="00257DD0">
            <w:pPr>
              <w:jc w:val="center"/>
              <w:rPr>
                <w:rFonts w:ascii="PT Astra Serif" w:hAnsi="PT Astra Serif"/>
                <w:sz w:val="24"/>
              </w:rPr>
            </w:pPr>
            <w:r w:rsidRPr="004B0FAC">
              <w:rPr>
                <w:rFonts w:ascii="PT Astra Serif" w:hAnsi="PT Astra Serif"/>
                <w:sz w:val="24"/>
              </w:rPr>
              <w:t>Дата фактически</w:t>
            </w:r>
          </w:p>
        </w:tc>
        <w:tc>
          <w:tcPr>
            <w:tcW w:w="2278" w:type="dxa"/>
          </w:tcPr>
          <w:p w14:paraId="6E496EEC" w14:textId="77777777" w:rsidR="00BF5DDC" w:rsidRPr="004B0FAC" w:rsidRDefault="00BF5DDC" w:rsidP="00257DD0">
            <w:pPr>
              <w:jc w:val="center"/>
              <w:rPr>
                <w:rFonts w:ascii="PT Astra Serif" w:hAnsi="PT Astra Serif"/>
                <w:sz w:val="24"/>
              </w:rPr>
            </w:pPr>
            <w:r w:rsidRPr="004B0FAC">
              <w:rPr>
                <w:rFonts w:ascii="PT Astra Serif" w:hAnsi="PT Astra Serif"/>
                <w:sz w:val="24"/>
              </w:rPr>
              <w:t>Уроки, содержащие коррекцию</w:t>
            </w:r>
          </w:p>
        </w:tc>
        <w:tc>
          <w:tcPr>
            <w:tcW w:w="2162" w:type="dxa"/>
          </w:tcPr>
          <w:p w14:paraId="123155E3" w14:textId="77777777" w:rsidR="00BF5DDC" w:rsidRPr="004B0FAC" w:rsidRDefault="00BF5DDC" w:rsidP="00257DD0">
            <w:pPr>
              <w:jc w:val="center"/>
              <w:rPr>
                <w:rFonts w:ascii="PT Astra Serif" w:hAnsi="PT Astra Serif"/>
                <w:sz w:val="24"/>
              </w:rPr>
            </w:pPr>
            <w:r w:rsidRPr="004B0FAC">
              <w:rPr>
                <w:rFonts w:ascii="PT Astra Serif" w:hAnsi="PT Astra Serif"/>
                <w:sz w:val="24"/>
              </w:rPr>
              <w:t>Способ коррекции</w:t>
            </w:r>
          </w:p>
        </w:tc>
      </w:tr>
      <w:tr w:rsidR="00BF5DDC" w14:paraId="428E9C09" w14:textId="77777777" w:rsidTr="00257DD0">
        <w:trPr>
          <w:trHeight w:val="352"/>
        </w:trPr>
        <w:tc>
          <w:tcPr>
            <w:tcW w:w="1242" w:type="dxa"/>
          </w:tcPr>
          <w:p w14:paraId="0CC14558" w14:textId="77777777" w:rsidR="00BF5DDC" w:rsidRPr="004B0FAC" w:rsidRDefault="00BF5DDC" w:rsidP="00257DD0">
            <w:pPr>
              <w:rPr>
                <w:rFonts w:ascii="PT Astra Serif" w:hAnsi="PT Astra Serif"/>
                <w:sz w:val="24"/>
              </w:rPr>
            </w:pPr>
          </w:p>
          <w:p w14:paraId="6D8DEE73" w14:textId="77777777" w:rsidR="00BF5DDC" w:rsidRPr="004B0FAC" w:rsidRDefault="00BF5DDC" w:rsidP="00257DD0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</w:tcPr>
          <w:p w14:paraId="7901956E" w14:textId="77777777" w:rsidR="00BF5DDC" w:rsidRPr="004B0FAC" w:rsidRDefault="00BF5DDC" w:rsidP="00257DD0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3538" w:type="dxa"/>
          </w:tcPr>
          <w:p w14:paraId="4CCE8D47" w14:textId="77777777" w:rsidR="00BF5DDC" w:rsidRPr="004B0FAC" w:rsidRDefault="00BF5DDC" w:rsidP="00257DD0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2558" w:type="dxa"/>
          </w:tcPr>
          <w:p w14:paraId="2B0EC16C" w14:textId="77777777" w:rsidR="00BF5DDC" w:rsidRPr="004B0FAC" w:rsidRDefault="00BF5DDC" w:rsidP="00257DD0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1766" w:type="dxa"/>
          </w:tcPr>
          <w:p w14:paraId="701F23E6" w14:textId="77777777" w:rsidR="00BF5DDC" w:rsidRPr="004B0FAC" w:rsidRDefault="00BF5DDC" w:rsidP="00257DD0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2278" w:type="dxa"/>
          </w:tcPr>
          <w:p w14:paraId="75B11C52" w14:textId="77777777" w:rsidR="00BF5DDC" w:rsidRPr="004B0FAC" w:rsidRDefault="00BF5DDC" w:rsidP="00257DD0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2162" w:type="dxa"/>
          </w:tcPr>
          <w:p w14:paraId="26987A0A" w14:textId="77777777" w:rsidR="00BF5DDC" w:rsidRPr="004B0FAC" w:rsidRDefault="00BF5DDC" w:rsidP="00257DD0">
            <w:pPr>
              <w:rPr>
                <w:rFonts w:ascii="PT Astra Serif" w:hAnsi="PT Astra Serif"/>
                <w:sz w:val="24"/>
              </w:rPr>
            </w:pPr>
          </w:p>
        </w:tc>
      </w:tr>
      <w:tr w:rsidR="00BF5DDC" w14:paraId="3CCB1720" w14:textId="77777777" w:rsidTr="00257DD0">
        <w:trPr>
          <w:trHeight w:val="362"/>
        </w:trPr>
        <w:tc>
          <w:tcPr>
            <w:tcW w:w="1242" w:type="dxa"/>
          </w:tcPr>
          <w:p w14:paraId="7404ED44" w14:textId="77777777" w:rsidR="00BF5DDC" w:rsidRDefault="00BF5DDC" w:rsidP="00257DD0">
            <w:pPr>
              <w:rPr>
                <w:sz w:val="24"/>
              </w:rPr>
            </w:pPr>
          </w:p>
          <w:p w14:paraId="7C0F4E66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723F9344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0C018D6B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329B0323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7FD41134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05A500A3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261633B9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51CBE5DD" w14:textId="77777777" w:rsidTr="00257DD0">
        <w:trPr>
          <w:trHeight w:val="352"/>
        </w:trPr>
        <w:tc>
          <w:tcPr>
            <w:tcW w:w="1242" w:type="dxa"/>
          </w:tcPr>
          <w:p w14:paraId="5642F513" w14:textId="77777777" w:rsidR="00BF5DDC" w:rsidRDefault="00BF5DDC" w:rsidP="00257DD0">
            <w:pPr>
              <w:rPr>
                <w:sz w:val="24"/>
              </w:rPr>
            </w:pPr>
          </w:p>
          <w:p w14:paraId="61C0BA8F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39C1E5ED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5E9E971A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0517B0C4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78E50D64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063FAC65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53C543EE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3C630337" w14:textId="77777777" w:rsidTr="00257DD0">
        <w:trPr>
          <w:trHeight w:val="362"/>
        </w:trPr>
        <w:tc>
          <w:tcPr>
            <w:tcW w:w="1242" w:type="dxa"/>
          </w:tcPr>
          <w:p w14:paraId="163E386A" w14:textId="77777777" w:rsidR="00BF5DDC" w:rsidRDefault="00BF5DDC" w:rsidP="00257DD0">
            <w:pPr>
              <w:rPr>
                <w:sz w:val="24"/>
              </w:rPr>
            </w:pPr>
          </w:p>
          <w:p w14:paraId="6C06E7E9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5FFBD8B1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5BB4F2AA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47CE40F8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4E9F426F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4EC47C15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62D910B6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3CD63D7C" w14:textId="77777777" w:rsidTr="00257DD0">
        <w:trPr>
          <w:trHeight w:val="352"/>
        </w:trPr>
        <w:tc>
          <w:tcPr>
            <w:tcW w:w="1242" w:type="dxa"/>
          </w:tcPr>
          <w:p w14:paraId="3D7F1A71" w14:textId="77777777" w:rsidR="00BF5DDC" w:rsidRDefault="00BF5DDC" w:rsidP="00257DD0">
            <w:pPr>
              <w:rPr>
                <w:sz w:val="24"/>
              </w:rPr>
            </w:pPr>
          </w:p>
          <w:p w14:paraId="50262323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621ED77F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543DFE8C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695B31C6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6A916EDD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685710BD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6F2A178C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5C376A85" w14:textId="77777777" w:rsidTr="00257DD0">
        <w:trPr>
          <w:trHeight w:val="362"/>
        </w:trPr>
        <w:tc>
          <w:tcPr>
            <w:tcW w:w="1242" w:type="dxa"/>
          </w:tcPr>
          <w:p w14:paraId="02019FFB" w14:textId="77777777" w:rsidR="00BF5DDC" w:rsidRDefault="00BF5DDC" w:rsidP="00257DD0">
            <w:pPr>
              <w:rPr>
                <w:sz w:val="24"/>
              </w:rPr>
            </w:pPr>
          </w:p>
          <w:p w14:paraId="1363232C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5D49114C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572977EF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6CEAF82B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0D3F7C7D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57978C6B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6BF2C9DF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4D89F933" w14:textId="77777777" w:rsidTr="00257DD0">
        <w:trPr>
          <w:trHeight w:val="352"/>
        </w:trPr>
        <w:tc>
          <w:tcPr>
            <w:tcW w:w="1242" w:type="dxa"/>
          </w:tcPr>
          <w:p w14:paraId="54FE498E" w14:textId="77777777" w:rsidR="00BF5DDC" w:rsidRDefault="00BF5DDC" w:rsidP="00257DD0">
            <w:pPr>
              <w:rPr>
                <w:sz w:val="24"/>
              </w:rPr>
            </w:pPr>
          </w:p>
          <w:p w14:paraId="3A58B33D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77E0FF27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0DA96CC3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37BE3667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1739E4CA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230AC4EB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6F31334D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366E0039" w14:textId="77777777" w:rsidTr="00257DD0">
        <w:trPr>
          <w:trHeight w:val="362"/>
        </w:trPr>
        <w:tc>
          <w:tcPr>
            <w:tcW w:w="1242" w:type="dxa"/>
          </w:tcPr>
          <w:p w14:paraId="4129E67B" w14:textId="77777777" w:rsidR="00BF5DDC" w:rsidRDefault="00BF5DDC" w:rsidP="00257DD0">
            <w:pPr>
              <w:rPr>
                <w:sz w:val="24"/>
              </w:rPr>
            </w:pPr>
          </w:p>
          <w:p w14:paraId="7F7BC510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4A43E27C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295489A3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2B30FCD8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1160C104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47D96210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7993CEB5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52C0526F" w14:textId="77777777" w:rsidTr="00257DD0">
        <w:trPr>
          <w:trHeight w:val="352"/>
        </w:trPr>
        <w:tc>
          <w:tcPr>
            <w:tcW w:w="1242" w:type="dxa"/>
          </w:tcPr>
          <w:p w14:paraId="350B57F6" w14:textId="77777777" w:rsidR="00BF5DDC" w:rsidRDefault="00BF5DDC" w:rsidP="00257DD0">
            <w:pPr>
              <w:rPr>
                <w:sz w:val="24"/>
              </w:rPr>
            </w:pPr>
          </w:p>
          <w:p w14:paraId="0F3A3643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47405D2A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0B42F046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22086301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36CAF255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22BF7FF9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279D25D0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72F2E8D8" w14:textId="77777777" w:rsidTr="00257DD0">
        <w:trPr>
          <w:trHeight w:val="362"/>
        </w:trPr>
        <w:tc>
          <w:tcPr>
            <w:tcW w:w="1242" w:type="dxa"/>
          </w:tcPr>
          <w:p w14:paraId="37275D2B" w14:textId="77777777" w:rsidR="00BF5DDC" w:rsidRDefault="00BF5DDC" w:rsidP="00257DD0">
            <w:pPr>
              <w:rPr>
                <w:sz w:val="24"/>
              </w:rPr>
            </w:pPr>
          </w:p>
          <w:p w14:paraId="7C2E0339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0C3EA24A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59E498AB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31C1C345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716CFE29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7D5F71C3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519C443E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280004AE" w14:textId="77777777" w:rsidTr="00257DD0">
        <w:trPr>
          <w:trHeight w:val="352"/>
        </w:trPr>
        <w:tc>
          <w:tcPr>
            <w:tcW w:w="1242" w:type="dxa"/>
          </w:tcPr>
          <w:p w14:paraId="6BDB9D01" w14:textId="77777777" w:rsidR="00BF5DDC" w:rsidRDefault="00BF5DDC" w:rsidP="00257DD0">
            <w:pPr>
              <w:rPr>
                <w:sz w:val="24"/>
              </w:rPr>
            </w:pPr>
          </w:p>
          <w:p w14:paraId="632316FD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5435C9D7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2E8D2675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780918D0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1009DA41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6506984C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490D8DA6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00B5ECFE" w14:textId="77777777" w:rsidTr="00257DD0">
        <w:trPr>
          <w:trHeight w:val="352"/>
        </w:trPr>
        <w:tc>
          <w:tcPr>
            <w:tcW w:w="1242" w:type="dxa"/>
          </w:tcPr>
          <w:p w14:paraId="23C045DA" w14:textId="77777777" w:rsidR="00BF5DDC" w:rsidRDefault="00BF5DDC" w:rsidP="00257DD0">
            <w:pPr>
              <w:rPr>
                <w:sz w:val="24"/>
              </w:rPr>
            </w:pPr>
          </w:p>
          <w:p w14:paraId="22449058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3B6232C5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41428F40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317E625E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58907B00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39CB9A73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52F0F363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6B95E26D" w14:textId="77777777" w:rsidTr="00257DD0">
        <w:trPr>
          <w:trHeight w:val="362"/>
        </w:trPr>
        <w:tc>
          <w:tcPr>
            <w:tcW w:w="1242" w:type="dxa"/>
          </w:tcPr>
          <w:p w14:paraId="5E517F73" w14:textId="77777777" w:rsidR="00BF5DDC" w:rsidRDefault="00BF5DDC" w:rsidP="00257DD0">
            <w:pPr>
              <w:rPr>
                <w:sz w:val="24"/>
              </w:rPr>
            </w:pPr>
          </w:p>
          <w:p w14:paraId="77933AF0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6648FE86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195945E8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10DB85FD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50AFF0EF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08BAD93E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032CDFE4" w14:textId="77777777" w:rsidR="00BF5DDC" w:rsidRDefault="00BF5DDC" w:rsidP="00257DD0">
            <w:pPr>
              <w:rPr>
                <w:sz w:val="24"/>
              </w:rPr>
            </w:pPr>
          </w:p>
        </w:tc>
      </w:tr>
      <w:tr w:rsidR="00BF5DDC" w14:paraId="53AFC270" w14:textId="77777777" w:rsidTr="00257DD0">
        <w:trPr>
          <w:trHeight w:val="362"/>
        </w:trPr>
        <w:tc>
          <w:tcPr>
            <w:tcW w:w="1242" w:type="dxa"/>
          </w:tcPr>
          <w:p w14:paraId="701C5D11" w14:textId="77777777" w:rsidR="00BF5DDC" w:rsidRDefault="00BF5DDC" w:rsidP="00257DD0">
            <w:pPr>
              <w:rPr>
                <w:sz w:val="24"/>
              </w:rPr>
            </w:pPr>
          </w:p>
          <w:p w14:paraId="0B2B547C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1854BD8A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3538" w:type="dxa"/>
          </w:tcPr>
          <w:p w14:paraId="05F81C38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558" w:type="dxa"/>
          </w:tcPr>
          <w:p w14:paraId="1A5F55F4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1766" w:type="dxa"/>
          </w:tcPr>
          <w:p w14:paraId="567141AA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278" w:type="dxa"/>
          </w:tcPr>
          <w:p w14:paraId="51F0F04C" w14:textId="77777777" w:rsidR="00BF5DDC" w:rsidRDefault="00BF5DDC" w:rsidP="00257DD0">
            <w:pPr>
              <w:rPr>
                <w:sz w:val="24"/>
              </w:rPr>
            </w:pPr>
          </w:p>
        </w:tc>
        <w:tc>
          <w:tcPr>
            <w:tcW w:w="2162" w:type="dxa"/>
          </w:tcPr>
          <w:p w14:paraId="233F6FC6" w14:textId="77777777" w:rsidR="00BF5DDC" w:rsidRDefault="00BF5DDC" w:rsidP="00257DD0">
            <w:pPr>
              <w:rPr>
                <w:sz w:val="24"/>
              </w:rPr>
            </w:pPr>
          </w:p>
        </w:tc>
      </w:tr>
    </w:tbl>
    <w:p w14:paraId="18C335C8" w14:textId="77777777" w:rsidR="00BF5DDC" w:rsidRDefault="00BF5DDC" w:rsidP="00BF5DDC">
      <w:pPr>
        <w:rPr>
          <w:rFonts w:ascii="Times New Roman" w:eastAsia="Times New Roman" w:hAnsi="Times New Roman" w:cs="Times New Roman"/>
          <w:b/>
          <w:bCs/>
          <w:sz w:val="24"/>
          <w:lang w:eastAsia="ar-SA" w:bidi="ar-SA"/>
        </w:rPr>
      </w:pPr>
    </w:p>
    <w:p w14:paraId="13F2ED23" w14:textId="77777777" w:rsidR="00BF5DDC" w:rsidRDefault="00BF5DDC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69800305" w14:textId="77777777" w:rsidR="00BF5DDC" w:rsidRDefault="00BF5DDC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6F00D691" w14:textId="77777777" w:rsidR="007A381C" w:rsidRDefault="007A381C" w:rsidP="007A381C">
      <w:pPr>
        <w:widowControl/>
        <w:suppressAutoHyphens w:val="0"/>
        <w:rPr>
          <w:rFonts w:ascii="Times New Roman" w:hAnsi="Times New Roman" w:cs="Times New Roman"/>
          <w:b/>
          <w:bCs/>
          <w:sz w:val="24"/>
        </w:rPr>
        <w:sectPr w:rsidR="007A381C" w:rsidSect="00BF5DDC">
          <w:pgSz w:w="16838" w:h="11906" w:orient="landscape"/>
          <w:pgMar w:top="1701" w:right="1134" w:bottom="851" w:left="1134" w:header="720" w:footer="720" w:gutter="0"/>
          <w:cols w:space="720"/>
          <w:docGrid w:linePitch="360"/>
        </w:sectPr>
      </w:pPr>
    </w:p>
    <w:p w14:paraId="0E346D44" w14:textId="77777777" w:rsidR="00246C96" w:rsidRPr="0080210B" w:rsidRDefault="00100C22" w:rsidP="0080210B">
      <w:pPr>
        <w:jc w:val="center"/>
        <w:rPr>
          <w:rFonts w:ascii="PT Astra Serif" w:hAnsi="PT Astra Serif"/>
          <w:b/>
          <w:sz w:val="28"/>
          <w:szCs w:val="28"/>
        </w:rPr>
      </w:pPr>
      <w:bookmarkStart w:id="9" w:name="_Toc31555664"/>
      <w:r w:rsidRPr="0080210B">
        <w:rPr>
          <w:rFonts w:ascii="PT Astra Serif" w:hAnsi="PT Astra Serif"/>
          <w:b/>
          <w:sz w:val="28"/>
          <w:szCs w:val="28"/>
        </w:rPr>
        <w:lastRenderedPageBreak/>
        <w:t>Календарно - тематическое планирование</w:t>
      </w:r>
      <w:bookmarkEnd w:id="9"/>
    </w:p>
    <w:p w14:paraId="0C509576" w14:textId="77777777" w:rsidR="00246C96" w:rsidRDefault="00246C96">
      <w:pPr>
        <w:rPr>
          <w:rFonts w:ascii="Times New Roman" w:hAnsi="Times New Roman" w:cs="Times New Roman"/>
          <w:b/>
          <w:bCs/>
          <w:sz w:val="24"/>
        </w:rPr>
      </w:pPr>
    </w:p>
    <w:tbl>
      <w:tblPr>
        <w:tblW w:w="15758" w:type="dxa"/>
        <w:tblInd w:w="-85" w:type="dxa"/>
        <w:tblLayout w:type="fixed"/>
        <w:tblLook w:val="0000" w:firstRow="0" w:lastRow="0" w:firstColumn="0" w:lastColumn="0" w:noHBand="0" w:noVBand="0"/>
      </w:tblPr>
      <w:tblGrid>
        <w:gridCol w:w="783"/>
        <w:gridCol w:w="2700"/>
        <w:gridCol w:w="1134"/>
        <w:gridCol w:w="1296"/>
        <w:gridCol w:w="45"/>
        <w:gridCol w:w="5483"/>
        <w:gridCol w:w="1366"/>
        <w:gridCol w:w="1327"/>
        <w:gridCol w:w="1624"/>
      </w:tblGrid>
      <w:tr w:rsidR="00246C96" w14:paraId="4E1DAECF" w14:textId="77777777" w:rsidTr="00DE582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2757C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1D091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B1F31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896D0" w14:textId="77777777" w:rsidR="00246C96" w:rsidRDefault="00100C22">
            <w:pPr>
              <w:snapToGrid w:val="0"/>
            </w:pPr>
            <w:r>
              <w:rPr>
                <w:rFonts w:ascii="Times New Roman" w:eastAsia="Times New Roman" w:hAnsi="Times New Roman" w:cs="Times New Roman"/>
                <w:sz w:val="24"/>
                <w:lang w:eastAsia="ar-SA" w:bidi="ar-SA"/>
              </w:rPr>
              <w:t xml:space="preserve">Неурочные  формы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E4E5A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основных видов учебной деятельности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0B3A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8F49F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07DD4145" w14:textId="77777777" w:rsidR="00246C96" w:rsidRDefault="00246C9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529525A9" w14:textId="77777777" w:rsidTr="00DE582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8249F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1D768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17CFB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49EF9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37E9E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D23CD" w14:textId="77777777" w:rsidR="00246C96" w:rsidRDefault="00100C2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35659" w14:textId="77777777" w:rsidR="00246C96" w:rsidRDefault="00100C2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7D3B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3682B6A" w14:textId="77777777" w:rsidTr="00DE582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2AD72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4BB37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F0DC9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0CBEE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C699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B90B5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B5B48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97F5F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9D688BA" w14:textId="77777777" w:rsidTr="00DE582F">
        <w:tc>
          <w:tcPr>
            <w:tcW w:w="11441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65B6C" w14:textId="77777777" w:rsidR="00246C96" w:rsidRDefault="00100C2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КУРСА 7 КЛАССА-4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E16E1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064A4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1DC8A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52BFF0D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8254D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C0417" w14:textId="77777777" w:rsidR="00246C96" w:rsidRDefault="005718D0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5CFC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0F4F0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16764" w14:textId="77777777" w:rsidR="00246C96" w:rsidRDefault="00100C22">
            <w:pPr>
              <w:snapToGrid w:val="0"/>
              <w:spacing w:line="100" w:lineRule="atLeast"/>
            </w:pPr>
            <w:r>
              <w:rPr>
                <w:rFonts w:ascii="Times New Roman" w:eastAsia="PragmaticaC" w:hAnsi="Times New Roman" w:cs="Times New Roman"/>
                <w:sz w:val="24"/>
              </w:rPr>
              <w:t xml:space="preserve">Применять на практике весь теоретический материал, изученный в курсе алгебры 7 класса </w:t>
            </w:r>
          </w:p>
          <w:p w14:paraId="706836C0" w14:textId="77777777" w:rsidR="00246C96" w:rsidRDefault="00246C96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69095244" w14:textId="77777777" w:rsidR="00246C96" w:rsidRDefault="00246C96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25A5F7E9" w14:textId="77777777" w:rsidR="00246C96" w:rsidRDefault="00246C96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6B246D20" w14:textId="77777777" w:rsidR="00246C96" w:rsidRDefault="00246C96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6F7B4967" w14:textId="77777777" w:rsidR="00246C96" w:rsidRDefault="00246C96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67BBDA18" w14:textId="77777777" w:rsidR="00246C96" w:rsidRDefault="00246C96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2CAAB74B" w14:textId="77777777" w:rsidR="00246C96" w:rsidRDefault="00246C96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2C46734B" w14:textId="77777777" w:rsidR="00246C96" w:rsidRDefault="00246C96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25C1BCD2" w14:textId="77777777" w:rsidR="00246C96" w:rsidRDefault="00100C22">
            <w:pPr>
              <w:snapToGrid w:val="0"/>
            </w:pPr>
            <w:r>
              <w:rPr>
                <w:rFonts w:ascii="Times New Roman" w:eastAsia="PragmaticaC" w:hAnsi="Times New Roman" w:cs="Times New Roman"/>
                <w:sz w:val="24"/>
              </w:rPr>
              <w:t xml:space="preserve">Формулировать основное свойство рациональной дроби и применять его для преобразования дробей. Выполнять сложение, вычитание, умножение и деление рациональных дробей, а также возведение дроби в степень. Выполнять различные преобразования рациональных выражений, доказывать тождества. Знать свойства функции </w:t>
            </w:r>
            <w:r>
              <w:rPr>
                <w:rFonts w:ascii="Times New Roman" w:eastAsia="PragmaticaC-Oblique" w:hAnsi="Times New Roman" w:cs="Times New Roman"/>
                <w:i/>
                <w:iCs/>
                <w:sz w:val="24"/>
              </w:rPr>
              <w:t xml:space="preserve">y=k/х, </w:t>
            </w:r>
            <w:r>
              <w:rPr>
                <w:rFonts w:ascii="Times New Roman" w:eastAsia="PragmaticaC" w:hAnsi="Times New Roman" w:cs="Times New Roman"/>
                <w:sz w:val="24"/>
              </w:rPr>
              <w:t xml:space="preserve">где </w:t>
            </w:r>
            <w:r>
              <w:rPr>
                <w:rFonts w:ascii="Times New Roman" w:eastAsia="PragmaticaC-Oblique" w:hAnsi="Times New Roman" w:cs="Times New Roman"/>
                <w:i/>
                <w:iCs/>
                <w:sz w:val="24"/>
              </w:rPr>
              <w:t xml:space="preserve">k </w:t>
            </w:r>
            <w:r>
              <w:rPr>
                <w:rFonts w:ascii="Times New Roman" w:eastAsia="SymbolMat" w:hAnsi="Times New Roman" w:cs="Times New Roman"/>
                <w:sz w:val="24"/>
              </w:rPr>
              <w:t xml:space="preserve">≠ </w:t>
            </w:r>
            <w:r>
              <w:rPr>
                <w:rFonts w:ascii="Times New Roman" w:eastAsia="PragmaticaC" w:hAnsi="Times New Roman" w:cs="Times New Roman"/>
                <w:sz w:val="24"/>
              </w:rPr>
              <w:t xml:space="preserve">0, и уметь строить её график. Использовать компьютер для исследования положения графика в координатной плоскости в зависимости от </w:t>
            </w:r>
            <w:r>
              <w:rPr>
                <w:rFonts w:ascii="Times New Roman" w:eastAsia="PragmaticaC-Oblique" w:hAnsi="Times New Roman" w:cs="Times New Roman"/>
                <w:i/>
                <w:iCs/>
                <w:sz w:val="24"/>
              </w:rPr>
              <w:t>k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57D16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C82B1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EA800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C1C01BC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6ACEA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453D0" w14:textId="77777777" w:rsidR="00246C96" w:rsidRDefault="005718D0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0455B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17206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03257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7E521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E25A9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7BC34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E77363C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B8A66" w14:textId="77777777" w:rsidR="00246C96" w:rsidRDefault="005718D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943B1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Входная контрольная работа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6D8F0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D1794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E3892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D0E89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35AE9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37EE1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974D0F7" w14:textId="77777777" w:rsidTr="00DE582F">
        <w:tc>
          <w:tcPr>
            <w:tcW w:w="595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873FC" w14:textId="77777777" w:rsidR="00246C96" w:rsidRDefault="00100C2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РАЦИОНАЛЬНЫЕ ДРОБИ — 23ч.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682BC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22743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8FB53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6BA8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75E64E7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171C4" w14:textId="77777777" w:rsidR="00246C96" w:rsidRDefault="005718D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64477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Рациональные выражения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D8863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5FAE1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67D6D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6A9D2" w14:textId="77777777" w:rsidR="00246C96" w:rsidRDefault="008D373F" w:rsidP="005718D0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DB45A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E373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1D0379DC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1DF9E" w14:textId="77777777" w:rsidR="00246C96" w:rsidRDefault="005718D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C60E0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Рациональные выражения. Решение упражнений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D5F39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ACC1F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5A6DE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F51D1" w14:textId="77777777" w:rsidR="00246C96" w:rsidRDefault="008D373F" w:rsidP="005718D0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27720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0C2F2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6715439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6AC63" w14:textId="77777777" w:rsidR="00246C96" w:rsidRDefault="005718D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02608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Основное свойство дроби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FF978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22E09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CE703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72C77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1AAEC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6E378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3D" w14:paraId="4B690A35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9028C" w14:textId="77777777" w:rsidR="00254D3D" w:rsidRDefault="00254D3D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387A7" w14:textId="77777777" w:rsidR="00254D3D" w:rsidRDefault="00254D3D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Основное свойство дроби. Сокращение дробей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806DB" w14:textId="77777777" w:rsidR="00254D3D" w:rsidRDefault="00254D3D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BDCB2" w14:textId="77777777" w:rsidR="00254D3D" w:rsidRDefault="00254D3D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E6A09" w14:textId="77777777" w:rsidR="00254D3D" w:rsidRDefault="00254D3D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6BF26" w14:textId="77777777" w:rsidR="00254D3D" w:rsidRDefault="008D373F" w:rsidP="005718D0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FF397" w14:textId="77777777" w:rsidR="00254D3D" w:rsidRDefault="00254D3D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0B914" w14:textId="77777777" w:rsidR="00254D3D" w:rsidRDefault="00254D3D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5126578B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97A35" w14:textId="77777777" w:rsidR="00246C96" w:rsidRDefault="00254D3D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20CC2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Основное свойство дроби. Сокращение дробей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04F9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9F08D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E40DE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B5100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F4A5D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491B4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FF25347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94F54" w14:textId="77777777" w:rsidR="00246C96" w:rsidRDefault="00254D3D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52F91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Сложение и вычитание дробей с одинаковыми знаменателями.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EB6A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1EA7F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E156D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8EA36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DFDD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12F59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589173E4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1C500" w14:textId="77777777" w:rsidR="00246C96" w:rsidRDefault="00100C22" w:rsidP="00254D3D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D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F74BB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Сложение и вычитание дробей с разными знаменателями.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DFAB4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7C441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0A491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615EE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441B3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93BA1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19E115A8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7DAF3" w14:textId="77777777" w:rsidR="00246C96" w:rsidRDefault="00100C22" w:rsidP="00F74F8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F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79669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дробей с разными знаменателями. Преобразование выражений.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216D5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2B74E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F0193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C673A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0FB9A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1337E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818761D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8A04D" w14:textId="77777777" w:rsidR="00246C96" w:rsidRDefault="00100C22" w:rsidP="00F74F8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F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A94BF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Сложение и вычитание дробей с разными знаменателями. Доказательство тождеств.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93715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2F659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18661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D0D1A" w14:textId="77777777" w:rsidR="00246C96" w:rsidRDefault="008D373F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CA4CC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CD73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47DF88B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81F5B" w14:textId="77777777" w:rsidR="00246C96" w:rsidRDefault="00100C22" w:rsidP="00F74F8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F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7EAAF" w14:textId="77777777" w:rsidR="00246C96" w:rsidRDefault="00F74F8F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Сложение и вычитание дробей с разными знаменателями.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30288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4F5C5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игра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562A8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68392" w14:textId="77777777" w:rsidR="00246C96" w:rsidRDefault="008D373F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26F41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2C3CB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F8F" w14:paraId="51A2293F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4D65E" w14:textId="77777777" w:rsidR="00F74F8F" w:rsidRDefault="00F74F8F" w:rsidP="00F74F8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0C73C" w14:textId="77777777" w:rsidR="00F74F8F" w:rsidRDefault="00F74F8F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Сложение и вычитание дробей с разными знаменателями.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84900" w14:textId="77777777" w:rsidR="00F74F8F" w:rsidRDefault="00F74F8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556AC" w14:textId="77777777" w:rsidR="00F74F8F" w:rsidRDefault="00F74F8F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ADDDF" w14:textId="77777777" w:rsidR="00F74F8F" w:rsidRDefault="00F74F8F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EA89A" w14:textId="77777777" w:rsidR="00F74F8F" w:rsidRDefault="008D373F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6E7B3" w14:textId="77777777" w:rsidR="00F74F8F" w:rsidRDefault="00F74F8F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38A01" w14:textId="77777777" w:rsidR="00F74F8F" w:rsidRDefault="00F74F8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329D420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52A68" w14:textId="77777777" w:rsidR="00246C96" w:rsidRDefault="00100C22" w:rsidP="00F74F8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F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8AD6D" w14:textId="77777777" w:rsidR="00246C96" w:rsidRDefault="00100C22" w:rsidP="00F74F8F">
            <w:pPr>
              <w:snapToGrid w:val="0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Контрольная работа №</w:t>
            </w:r>
            <w:r w:rsidR="00F74F8F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«Сложение и вычитание дробей»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1F9AC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43BD6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8606E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80DB7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2F057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AD854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FB3D005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BAB1C" w14:textId="77777777" w:rsidR="00246C96" w:rsidRDefault="00100C22" w:rsidP="00F74F8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F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0490F" w14:textId="77777777" w:rsidR="00246C96" w:rsidRDefault="00100C22" w:rsidP="00F74F8F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Умножение дробей. </w:t>
            </w:r>
            <w:r w:rsidR="00F74F8F">
              <w:rPr>
                <w:rFonts w:ascii="Times New Roman" w:hAnsi="Times New Roman" w:cs="Times New Roman"/>
                <w:sz w:val="24"/>
              </w:rPr>
              <w:t>Возведение дроби в степень</w:t>
            </w:r>
            <w:r w:rsidR="00F74F8F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F8FE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06762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B0BF8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6FC30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5A823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0135D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1C080E7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0259C" w14:textId="77777777" w:rsidR="00246C96" w:rsidRDefault="00100C22" w:rsidP="00F74F8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F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FAAAF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Умножение дробей. Возведение дроби в степень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3F3AF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86102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E5ACC" w14:textId="77777777" w:rsidR="00246C96" w:rsidRDefault="00246C9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E327B" w14:textId="77777777" w:rsidR="00246C96" w:rsidRDefault="008D373F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36184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0CDB5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53DDBB74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E0A32" w14:textId="77777777" w:rsidR="00246C96" w:rsidRDefault="00100C22" w:rsidP="00F74F8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F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9BF68" w14:textId="77777777" w:rsidR="00246C96" w:rsidRDefault="00100C22">
            <w:pPr>
              <w:snapToGrid w:val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Деление дробей.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0EF2B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429B3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09338" w14:textId="77777777" w:rsidR="00246C96" w:rsidRDefault="00246C9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C80FD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D6C35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D28A9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155DC14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D25BB" w14:textId="77777777" w:rsidR="00246C96" w:rsidRDefault="00F74F8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D79EA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Деление дробей. Упрощение выражений.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A699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63C4F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495DD" w14:textId="77777777" w:rsidR="00246C96" w:rsidRDefault="00246C9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62017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A0645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5ED4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AB416FD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8EF25" w14:textId="77777777" w:rsidR="00246C96" w:rsidRDefault="00100C22" w:rsidP="00F74F8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4F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B05ED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Преобразование рациональных выражений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F4ABD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2EEE1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30CBF" w14:textId="77777777" w:rsidR="00246C96" w:rsidRDefault="00246C9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CE184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44E89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59F7C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EB4D035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2C88F" w14:textId="77777777" w:rsidR="00246C96" w:rsidRDefault="00100C22" w:rsidP="00F74F8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4F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4ECA3" w14:textId="77777777" w:rsidR="00246C96" w:rsidRDefault="00F74F8F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Преобразование рациональных выражений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72F7D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59512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49208" w14:textId="77777777" w:rsidR="00246C96" w:rsidRDefault="00246C9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3031E" w14:textId="77777777" w:rsidR="00246C96" w:rsidRDefault="008D373F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B50F2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0C7D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AF114B0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44EF5" w14:textId="77777777" w:rsidR="00246C96" w:rsidRDefault="00100C22" w:rsidP="00F74F8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74F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5CE56" w14:textId="77777777" w:rsidR="00246C96" w:rsidRDefault="00F74F8F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Преобразование рациональных выражений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9C86E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B024D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3EB63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9FD46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624C5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D7833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9262E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A6A88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5C99D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43639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0E64C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FD74A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2F804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18BE4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08CE3" w14:textId="77777777" w:rsidR="00246C96" w:rsidRDefault="00100C22">
            <w:pPr>
              <w:pStyle w:val="15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четверть 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998E4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B0DA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8EEE1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D7E693B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393CF" w14:textId="77777777" w:rsidR="00246C96" w:rsidRDefault="00100C22" w:rsidP="008D373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A26F2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Функция </w:t>
            </w:r>
            <w:r w:rsidRPr="00246C96">
              <w:rPr>
                <w:position w:val="-18"/>
              </w:rPr>
              <w:object w:dxaOrig="640" w:dyaOrig="566" w14:anchorId="14750F6B">
                <v:shape id="_x0000_i1028" type="#_x0000_t75" style="width:31.8pt;height:28.2pt" o:ole="" filled="t">
                  <v:fill opacity="0" color2="black"/>
                  <v:imagedata r:id="rId12" o:title="" croptop="-115f" cropbottom="-115f" cropleft="-102f" cropright="-102f"/>
                </v:shape>
                <o:OLEObject Type="Embed" ProgID="Equation.3" ShapeID="_x0000_i1028" DrawAspect="Content" ObjectID="_1791293646" r:id="rId13"/>
              </w:object>
            </w:r>
            <w:r>
              <w:rPr>
                <w:rFonts w:ascii="Times New Roman" w:hAnsi="Times New Roman" w:cs="Times New Roman"/>
                <w:sz w:val="24"/>
              </w:rPr>
              <w:t xml:space="preserve"> и ее график.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4D4FA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B4419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исследование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065A5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860CD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68E09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3C8E3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1174797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7E231" w14:textId="77777777" w:rsidR="00246C96" w:rsidRDefault="00100C22" w:rsidP="008D373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D188A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Функция </w:t>
            </w:r>
            <w:r w:rsidRPr="00246C96">
              <w:rPr>
                <w:position w:val="-18"/>
              </w:rPr>
              <w:object w:dxaOrig="640" w:dyaOrig="566" w14:anchorId="69DD3976">
                <v:shape id="_x0000_i1029" type="#_x0000_t75" style="width:31.8pt;height:28.2pt" o:ole="" filled="t">
                  <v:fill opacity="0" color2="black"/>
                  <v:imagedata r:id="rId12" o:title="" croptop="-115f" cropbottom="-115f" cropleft="-102f" cropright="-102f"/>
                </v:shape>
                <o:OLEObject Type="Embed" ProgID="Equation.3" ShapeID="_x0000_i1029" DrawAspect="Content" ObjectID="_1791293647" r:id="rId14"/>
              </w:object>
            </w:r>
            <w:r>
              <w:rPr>
                <w:rFonts w:ascii="Times New Roman" w:hAnsi="Times New Roman" w:cs="Times New Roman"/>
                <w:sz w:val="24"/>
              </w:rPr>
              <w:t>. Решение уравнений с помощью графика функции.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33C74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2EB36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62B84" w14:textId="77777777" w:rsidR="00246C96" w:rsidRDefault="00246C96">
            <w:pPr>
              <w:pStyle w:val="15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049EF" w14:textId="77777777" w:rsidR="00246C96" w:rsidRDefault="00100C22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1391B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88E36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063767B0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3DD5C" w14:textId="77777777" w:rsidR="00246C96" w:rsidRDefault="00100C22" w:rsidP="008D373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37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FEF2E" w14:textId="77777777" w:rsidR="00246C96" w:rsidRDefault="00100C22" w:rsidP="008D373F">
            <w:pPr>
              <w:snapToGrid w:val="0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</w:rPr>
              <w:t xml:space="preserve"> №</w:t>
            </w:r>
            <w:r w:rsidR="008D373F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«</w:t>
            </w:r>
            <w:r w:rsidR="008D373F">
              <w:rPr>
                <w:rFonts w:ascii="Times New Roman" w:hAnsi="Times New Roman" w:cs="Times New Roman"/>
                <w:b/>
                <w:i/>
                <w:sz w:val="24"/>
              </w:rPr>
              <w:t>Произведение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и </w:t>
            </w:r>
            <w:r w:rsidR="008D373F">
              <w:rPr>
                <w:rFonts w:ascii="Times New Roman" w:hAnsi="Times New Roman" w:cs="Times New Roman"/>
                <w:b/>
                <w:i/>
                <w:sz w:val="24"/>
              </w:rPr>
              <w:t>частное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дробей»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7B2F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9A638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A68D0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3F5CA" w14:textId="77777777" w:rsidR="00246C96" w:rsidRDefault="008D373F" w:rsidP="008D373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91488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5908E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73F" w14:paraId="235A9919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18516" w14:textId="77777777" w:rsidR="008D373F" w:rsidRDefault="008D373F" w:rsidP="008D373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B4EAB" w14:textId="77777777" w:rsidR="008D373F" w:rsidRDefault="008D373F" w:rsidP="008D373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Анализ контрольной работы № 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5E05F" w14:textId="77777777" w:rsidR="008D373F" w:rsidRDefault="008D373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D65B8" w14:textId="77777777" w:rsidR="008D373F" w:rsidRDefault="008D373F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40914" w14:textId="77777777" w:rsidR="008D373F" w:rsidRDefault="008D373F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D17D0" w14:textId="77777777" w:rsidR="008D373F" w:rsidRDefault="008D373F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74E59" w14:textId="77777777" w:rsidR="008D373F" w:rsidRDefault="008D373F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56041" w14:textId="77777777" w:rsidR="008D373F" w:rsidRDefault="008D373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F5FF7EC" w14:textId="77777777" w:rsidTr="00DE582F">
        <w:tc>
          <w:tcPr>
            <w:tcW w:w="595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014BE" w14:textId="77777777" w:rsidR="00246C96" w:rsidRDefault="00100C22" w:rsidP="00D61CD1">
            <w:pPr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КВАДРАТНЫЕ КОРНИ — 1</w:t>
            </w:r>
            <w:r w:rsidR="00D61CD1">
              <w:rPr>
                <w:rFonts w:ascii="Times New Roman" w:hAnsi="Times New Roman" w:cs="Times New Roman"/>
                <w:b/>
                <w:bCs/>
                <w:sz w:val="24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ч.</w:t>
            </w:r>
          </w:p>
        </w:tc>
        <w:tc>
          <w:tcPr>
            <w:tcW w:w="5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8B3DC" w14:textId="77777777" w:rsidR="00246C96" w:rsidRDefault="00246C96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8DBE8" w14:textId="77777777" w:rsidR="00246C96" w:rsidRDefault="00246C96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93D15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91464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6C96" w14:paraId="381FD977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71066" w14:textId="77777777" w:rsidR="00246C96" w:rsidRDefault="00100C22" w:rsidP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CCFAD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Рациональные числа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809A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6EB10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4A2C6" w14:textId="77777777" w:rsidR="00246C96" w:rsidRDefault="00100C22">
            <w:pPr>
              <w:snapToGrid w:val="0"/>
            </w:pPr>
            <w:r>
              <w:rPr>
                <w:rFonts w:ascii="Times New Roman" w:eastAsia="PragmaticaC" w:hAnsi="Times New Roman" w:cs="Times New Roman"/>
                <w:sz w:val="24"/>
              </w:rPr>
              <w:t xml:space="preserve">Приводить примеры рациональных и иррациональных чисел. Находить значения арифметических квадратных корней, используя при необходимости калькулятор. Доказывать теоремы о корне из произведения и дроби, тождество </w:t>
            </w:r>
            <w:r>
              <w:rPr>
                <w:rFonts w:ascii="Times New Roman" w:eastAsia="Segoe UI" w:hAnsi="Times New Roman" w:cs="Times New Roman"/>
                <w:sz w:val="24"/>
              </w:rPr>
              <w:t>√</w:t>
            </w:r>
            <w:r>
              <w:rPr>
                <w:rFonts w:ascii="Times New Roman" w:eastAsia="PragmaticaC-Oblique" w:hAnsi="Times New Roman" w:cs="Times New Roman"/>
                <w:i/>
                <w:iCs/>
                <w:sz w:val="24"/>
              </w:rPr>
              <w:t>a</w:t>
            </w:r>
            <w:r>
              <w:rPr>
                <w:rFonts w:ascii="Times New Roman" w:eastAsia="PragmaticaC-Oblique" w:hAnsi="Times New Roman" w:cs="Times New Roman"/>
                <w:i/>
                <w:iCs/>
                <w:sz w:val="24"/>
                <w:vertAlign w:val="superscript"/>
              </w:rPr>
              <w:t xml:space="preserve">2 </w:t>
            </w:r>
            <w:r>
              <w:rPr>
                <w:rFonts w:ascii="Times New Roman" w:eastAsia="CourierNewPSMT" w:hAnsi="Times New Roman" w:cs="Times New Roman"/>
                <w:sz w:val="24"/>
              </w:rPr>
              <w:t>=|</w:t>
            </w:r>
            <w:r>
              <w:rPr>
                <w:rFonts w:ascii="Times New Roman" w:eastAsia="PragmaticaC-Oblique" w:hAnsi="Times New Roman" w:cs="Times New Roman"/>
                <w:i/>
                <w:iCs/>
                <w:sz w:val="24"/>
              </w:rPr>
              <w:t>a</w:t>
            </w:r>
            <w:r>
              <w:rPr>
                <w:rFonts w:ascii="Times New Roman" w:eastAsia="CourierNewPSMT" w:hAnsi="Times New Roman" w:cs="Times New Roman"/>
                <w:i/>
                <w:iCs/>
                <w:sz w:val="24"/>
              </w:rPr>
              <w:t>|</w:t>
            </w:r>
            <w:r>
              <w:rPr>
                <w:rFonts w:ascii="Times New Roman" w:eastAsia="PragmaticaC-Oblique" w:hAnsi="Times New Roman" w:cs="Times New Roman"/>
                <w:i/>
                <w:iCs/>
                <w:sz w:val="24"/>
              </w:rPr>
              <w:t xml:space="preserve"> </w:t>
            </w:r>
            <w:r>
              <w:rPr>
                <w:rFonts w:ascii="Times New Roman" w:eastAsia="PragmaticaC" w:hAnsi="Times New Roman" w:cs="Times New Roman"/>
                <w:sz w:val="24"/>
              </w:rPr>
              <w:t xml:space="preserve">, применять их в преобразованиях выражений. Освобождаться от иррациональности в знаменателях дробей вида </w:t>
            </w:r>
            <w:r>
              <w:rPr>
                <w:rFonts w:ascii="Times New Roman" w:eastAsia="PragmaticaC-Oblique" w:hAnsi="Times New Roman" w:cs="Times New Roman"/>
                <w:i/>
                <w:iCs/>
                <w:sz w:val="24"/>
              </w:rPr>
              <w:t>a/</w:t>
            </w:r>
            <w:r>
              <w:rPr>
                <w:rFonts w:ascii="Times New Roman" w:eastAsia="Segoe UI" w:hAnsi="Times New Roman" w:cs="Times New Roman"/>
                <w:i/>
                <w:iCs/>
                <w:sz w:val="24"/>
              </w:rPr>
              <w:t>√</w:t>
            </w:r>
            <w:r>
              <w:rPr>
                <w:rFonts w:ascii="Times New Roman" w:eastAsia="CourierNewPSMT" w:hAnsi="Times New Roman" w:cs="Times New Roman"/>
                <w:i/>
                <w:iCs/>
                <w:sz w:val="24"/>
              </w:rPr>
              <w:t>в, а/</w:t>
            </w:r>
            <w:r>
              <w:rPr>
                <w:rFonts w:ascii="Times New Roman" w:eastAsia="Segoe UI" w:hAnsi="Times New Roman" w:cs="Times New Roman"/>
                <w:i/>
                <w:iCs/>
                <w:sz w:val="24"/>
              </w:rPr>
              <w:t>√</w:t>
            </w:r>
            <w:r>
              <w:rPr>
                <w:rFonts w:ascii="Times New Roman" w:eastAsia="CourierNewPSMT" w:hAnsi="Times New Roman" w:cs="Times New Roman"/>
                <w:i/>
                <w:iCs/>
                <w:sz w:val="24"/>
              </w:rPr>
              <w:t>в +</w:t>
            </w:r>
            <w:r>
              <w:rPr>
                <w:rFonts w:ascii="Times New Roman" w:eastAsia="Segoe UI" w:hAnsi="Times New Roman" w:cs="Times New Roman"/>
                <w:i/>
                <w:iCs/>
                <w:sz w:val="24"/>
              </w:rPr>
              <w:t>√</w:t>
            </w:r>
            <w:r>
              <w:rPr>
                <w:rFonts w:ascii="Times New Roman" w:eastAsia="CourierNewPSMT" w:hAnsi="Times New Roman" w:cs="Times New Roman"/>
                <w:i/>
                <w:iCs/>
                <w:sz w:val="24"/>
              </w:rPr>
              <w:t>с</w:t>
            </w:r>
            <w:r>
              <w:rPr>
                <w:rFonts w:ascii="Times New Roman" w:eastAsia="PragmaticaC" w:hAnsi="Times New Roman" w:cs="Times New Roman"/>
                <w:sz w:val="24"/>
              </w:rPr>
              <w:t>. Выносить множитель за знак корня и вносить множитель под знак корня. Использовать квадратные корни для выражения пе-</w:t>
            </w:r>
          </w:p>
          <w:p w14:paraId="5C65573A" w14:textId="77777777" w:rsidR="00246C96" w:rsidRDefault="00100C22">
            <w:pPr>
              <w:autoSpaceDE w:val="0"/>
            </w:pPr>
            <w:r>
              <w:rPr>
                <w:rFonts w:ascii="Times New Roman" w:eastAsia="PragmaticaC" w:hAnsi="Times New Roman" w:cs="Times New Roman"/>
                <w:sz w:val="24"/>
              </w:rPr>
              <w:t xml:space="preserve">ременных из геометрических и физических формул. Строить график функции </w:t>
            </w:r>
            <w:r>
              <w:rPr>
                <w:rFonts w:ascii="Times New Roman" w:eastAsia="PragmaticaC-Oblique" w:hAnsi="Times New Roman" w:cs="Times New Roman"/>
                <w:i/>
                <w:iCs/>
                <w:sz w:val="24"/>
              </w:rPr>
              <w:t xml:space="preserve">y </w:t>
            </w:r>
            <w:r>
              <w:rPr>
                <w:rFonts w:ascii="Times New Roman" w:eastAsia="SymbolMat" w:hAnsi="Times New Roman" w:cs="Times New Roman"/>
                <w:sz w:val="24"/>
              </w:rPr>
              <w:t xml:space="preserve">= </w:t>
            </w:r>
            <w:r>
              <w:rPr>
                <w:rFonts w:ascii="Times New Roman" w:eastAsia="Segoe UI" w:hAnsi="Times New Roman" w:cs="Times New Roman"/>
                <w:i/>
                <w:iCs/>
                <w:sz w:val="24"/>
              </w:rPr>
              <w:t>√</w:t>
            </w:r>
            <w:r>
              <w:rPr>
                <w:rFonts w:ascii="Times New Roman" w:eastAsia="PragmaticaC-Oblique" w:hAnsi="Times New Roman" w:cs="Times New Roman"/>
                <w:i/>
                <w:iCs/>
                <w:sz w:val="24"/>
              </w:rPr>
              <w:t xml:space="preserve">x </w:t>
            </w:r>
            <w:r>
              <w:rPr>
                <w:rFonts w:ascii="Times New Roman" w:eastAsia="PragmaticaC" w:hAnsi="Times New Roman" w:cs="Times New Roman"/>
                <w:sz w:val="24"/>
              </w:rPr>
              <w:t>и иллюстрировать на графике её свойства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028FB" w14:textId="77777777" w:rsidR="00246C96" w:rsidRDefault="00100C22" w:rsidP="00D61CD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10803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D4B56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F316519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67F0D" w14:textId="77777777" w:rsidR="00246C96" w:rsidRDefault="00100C22" w:rsidP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4E0DF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Иррациональные числа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3D255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8E284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лекция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6C169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6C2B9" w14:textId="77777777" w:rsidR="00246C96" w:rsidRDefault="00100C22" w:rsidP="00D61CD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8E40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1FDC5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044D20F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07E13" w14:textId="77777777" w:rsidR="00246C96" w:rsidRDefault="00D61CD1" w:rsidP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15A79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Квадратные корни. Арифметический квадратный корень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896F2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3843A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47565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872BD" w14:textId="77777777" w:rsidR="00246C96" w:rsidRDefault="00100C22" w:rsidP="00D61CD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6AEB3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8F466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9506D5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B5D98" w14:textId="77777777" w:rsidR="00246C96" w:rsidRDefault="00100C22" w:rsidP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26963" w14:textId="77777777" w:rsidR="00246C96" w:rsidRDefault="00100C22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Решение уравнений вида </w:t>
            </w:r>
            <w:r w:rsidRPr="00246C96">
              <w:rPr>
                <w:position w:val="-5"/>
              </w:rPr>
              <w:object w:dxaOrig="659" w:dyaOrig="302" w14:anchorId="66F2498B">
                <v:shape id="_x0000_i1030" type="#_x0000_t75" style="width:32.4pt;height:15pt" o:ole="" filled="t">
                  <v:fill opacity="0" color2="black"/>
                  <v:imagedata r:id="rId15" o:title="" croptop="-217f" cropbottom="-217f" cropleft="-99f" cropright="-99f"/>
                </v:shape>
                <o:OLEObject Type="Embed" ProgID="Equation.3" ShapeID="_x0000_i1030" DrawAspect="Content" ObjectID="_1791293648" r:id="rId16"/>
              </w:objec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1B448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E2CA2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33411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15B9F" w14:textId="77777777" w:rsidR="00246C96" w:rsidRDefault="00D61CD1" w:rsidP="00D61CD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4CEBC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BD251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CD1" w14:paraId="4723E09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F0BC1" w14:textId="77777777" w:rsidR="00D61CD1" w:rsidRDefault="00D61CD1" w:rsidP="00D61CD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2B5AB" w14:textId="77777777" w:rsidR="00D61CD1" w:rsidRDefault="00D61CD1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Решение уравнений вида </w:t>
            </w:r>
            <w:r w:rsidRPr="00246C96">
              <w:rPr>
                <w:position w:val="-5"/>
              </w:rPr>
              <w:object w:dxaOrig="659" w:dyaOrig="302" w14:anchorId="77FC45FD">
                <v:shape id="_x0000_i1031" type="#_x0000_t75" style="width:32.4pt;height:15pt" o:ole="" filled="t">
                  <v:fill opacity="0" color2="black"/>
                  <v:imagedata r:id="rId15" o:title="" croptop="-217f" cropbottom="-217f" cropleft="-99f" cropright="-99f"/>
                </v:shape>
                <o:OLEObject Type="Embed" ProgID="Equation.3" ShapeID="_x0000_i1031" DrawAspect="Content" ObjectID="_1791293649" r:id="rId17"/>
              </w:objec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030B2" w14:textId="77777777" w:rsidR="00D61CD1" w:rsidRDefault="00D61CD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8F2C1" w14:textId="77777777" w:rsidR="00D61CD1" w:rsidRDefault="00D61CD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5CB01" w14:textId="77777777" w:rsidR="00D61CD1" w:rsidRDefault="00D61CD1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9A6A1" w14:textId="77777777" w:rsidR="00D61CD1" w:rsidRDefault="00D61CD1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A29FB" w14:textId="77777777" w:rsidR="00D61CD1" w:rsidRDefault="00D61CD1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96492" w14:textId="77777777" w:rsidR="00D61CD1" w:rsidRDefault="00D61CD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CD1" w14:paraId="285E92BD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B2F55" w14:textId="77777777" w:rsidR="00D61CD1" w:rsidRDefault="00D61CD1" w:rsidP="00D61CD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3B81B" w14:textId="77777777" w:rsidR="00D61CD1" w:rsidRDefault="00D61CD1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Нахождение приближенных значений квадратного корня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AB0AF" w14:textId="77777777" w:rsidR="00D61CD1" w:rsidRDefault="00D61CD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9115A" w14:textId="77777777" w:rsidR="00D61CD1" w:rsidRDefault="00D61CD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B7320" w14:textId="77777777" w:rsidR="00D61CD1" w:rsidRDefault="00D61CD1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C6CC3" w14:textId="77777777" w:rsidR="00D61CD1" w:rsidRDefault="00D61CD1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56263" w14:textId="77777777" w:rsidR="00D61CD1" w:rsidRDefault="00D61CD1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38DF" w14:textId="77777777" w:rsidR="00D61CD1" w:rsidRDefault="00D61CD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158F6E1D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01A53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ECECD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Функция </w:t>
            </w:r>
            <w:r w:rsidRPr="00246C96">
              <w:rPr>
                <w:position w:val="-4"/>
              </w:rPr>
              <w:object w:dxaOrig="738" w:dyaOrig="286" w14:anchorId="2415FBB7">
                <v:shape id="_x0000_i1032" type="#_x0000_t75" style="width:37.8pt;height:14.4pt" o:ole="" filled="t">
                  <v:fill opacity="0" color2="black"/>
                  <v:imagedata r:id="rId18" o:title="" croptop="-229f" cropbottom="-229f" cropleft="-88f" cropright="-88f"/>
                </v:shape>
                <o:OLEObject Type="Embed" ProgID="Equation.3" ShapeID="_x0000_i1032" DrawAspect="Content" ObjectID="_1791293650" r:id="rId19"/>
              </w:object>
            </w:r>
            <w:r>
              <w:rPr>
                <w:rFonts w:ascii="Times New Roman" w:hAnsi="Times New Roman" w:cs="Times New Roman"/>
                <w:sz w:val="24"/>
              </w:rPr>
              <w:t xml:space="preserve"> и ее график.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0507C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C7FDD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Исследование 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1FA76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224AF" w14:textId="77777777" w:rsidR="00246C96" w:rsidRDefault="00100C22" w:rsidP="00D61CD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620AC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03935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1964197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0096E" w14:textId="77777777" w:rsidR="00246C96" w:rsidRDefault="00100C22" w:rsidP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691F5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Квадратный корень из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произведения и дроби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A4B6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BA1BC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871C0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0C564" w14:textId="77777777" w:rsidR="00246C96" w:rsidRDefault="00100C22" w:rsidP="00D61CD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163DE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133FC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A0BAD7F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10E85" w14:textId="77777777" w:rsidR="00246C96" w:rsidRDefault="00100C22" w:rsidP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6D191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Квадратный корень из степени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28BEE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F04A6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3050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46F5D" w14:textId="77777777" w:rsidR="00246C96" w:rsidRDefault="00914871" w:rsidP="0091487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117D5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C0013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0E27E48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BBDBF" w14:textId="77777777" w:rsidR="00246C96" w:rsidRDefault="00100C22" w:rsidP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B35B5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Контрольная работа №</w:t>
            </w:r>
            <w:r w:rsidR="00D61CD1"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</w:p>
          <w:p w14:paraId="5FC83B1E" w14:textId="77777777" w:rsidR="00246C96" w:rsidRDefault="00100C22" w:rsidP="00D61CD1">
            <w:pPr>
              <w:snapToGrid w:val="0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« </w:t>
            </w:r>
            <w:r w:rsidR="00D61CD1">
              <w:rPr>
                <w:rFonts w:ascii="Times New Roman" w:hAnsi="Times New Roman" w:cs="Times New Roman"/>
                <w:b/>
                <w:i/>
                <w:sz w:val="24"/>
              </w:rPr>
              <w:t>Свойства арифметического к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вадратн</w:t>
            </w:r>
            <w:r w:rsidR="00D61CD1">
              <w:rPr>
                <w:rFonts w:ascii="Times New Roman" w:hAnsi="Times New Roman" w:cs="Times New Roman"/>
                <w:b/>
                <w:i/>
                <w:sz w:val="24"/>
              </w:rPr>
              <w:t>ого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кор</w:t>
            </w:r>
            <w:r w:rsidR="00D61CD1">
              <w:rPr>
                <w:rFonts w:ascii="Times New Roman" w:hAnsi="Times New Roman" w:cs="Times New Roman"/>
                <w:b/>
                <w:i/>
                <w:sz w:val="24"/>
              </w:rPr>
              <w:t>ня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0C9FD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1AB75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B51FD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5305F" w14:textId="77777777" w:rsidR="00246C96" w:rsidRDefault="00100C22" w:rsidP="0091487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48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DA811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5823F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2443A2C4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3705C" w14:textId="77777777" w:rsidR="00246C96" w:rsidRDefault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A8252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Вынесение множителя из-под знака корня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631DF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406AF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15D24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EE154" w14:textId="77777777" w:rsidR="00246C96" w:rsidRDefault="00914871" w:rsidP="0091487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736A5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83DB2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1A99FC00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80F85" w14:textId="77777777" w:rsidR="00246C96" w:rsidRDefault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844C0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Внесение множителя под знак корня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22EA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47949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DD457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7D9E1" w14:textId="77777777" w:rsidR="00246C96" w:rsidRDefault="00914871" w:rsidP="0091487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E897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913F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CD14198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544DF" w14:textId="77777777" w:rsidR="00246C96" w:rsidRDefault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FF3AE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Преобразование выражений, содержащих квадратные корни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43DCA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35796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3C9DE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42237" w14:textId="77777777" w:rsidR="00246C96" w:rsidRDefault="00914871" w:rsidP="0091487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16647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DAAE1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C5FABB0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E457A" w14:textId="77777777" w:rsidR="00246C96" w:rsidRDefault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C2A78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Преобразование выражений, содержащих квадратные корни. Разложение выражений на множители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60C92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D01BF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8EBE1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DFB5D" w14:textId="77777777" w:rsidR="00246C96" w:rsidRDefault="00914871" w:rsidP="0091487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11CD1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B4556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038119F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A68AA" w14:textId="77777777" w:rsidR="00246C96" w:rsidRDefault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E008B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Преобразование выражений, содержащих квадратные корни. Сокращение дробей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7DCF1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3DA8C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41444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A1B4C" w14:textId="77777777" w:rsidR="00246C96" w:rsidRDefault="00100C22" w:rsidP="0091487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8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5D4A1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AE9CC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5D0F8045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8EAC9" w14:textId="77777777" w:rsidR="00246C96" w:rsidRDefault="00100C22" w:rsidP="00D61CD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3FBC3" w14:textId="77777777" w:rsidR="00246C96" w:rsidRDefault="00D61CD1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Преобразование выражений, содержащих квадратные корни. Сокращение дробей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E1A0B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9E64C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Соревнование 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4C455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CB8BB" w14:textId="77777777" w:rsidR="00246C96" w:rsidRDefault="00914871" w:rsidP="0091487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7E58E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E49BB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6DADB36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8C24A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1C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267F3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Контрольная работа </w:t>
            </w:r>
            <w:r w:rsidR="00D61CD1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№ 4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D61CD1">
              <w:rPr>
                <w:rFonts w:ascii="Times New Roman" w:hAnsi="Times New Roman" w:cs="Times New Roman"/>
                <w:b/>
                <w:i/>
                <w:sz w:val="24"/>
              </w:rPr>
              <w:t>«</w:t>
            </w:r>
            <w:r w:rsidR="00D61CD1" w:rsidRPr="00D61CD1">
              <w:rPr>
                <w:rFonts w:ascii="Times New Roman" w:hAnsi="Times New Roman" w:cs="Times New Roman"/>
                <w:b/>
                <w:i/>
                <w:sz w:val="24"/>
              </w:rPr>
              <w:t>Преобразование выражений, содержащих квадратные корни. Сокращение дробей</w:t>
            </w:r>
            <w:r w:rsidR="00D61CD1">
              <w:rPr>
                <w:rFonts w:ascii="Times New Roman" w:hAnsi="Times New Roman" w:cs="Times New Roman"/>
                <w:b/>
                <w:i/>
                <w:sz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AB1AB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E9F2C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D41B5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EBE14" w14:textId="77777777" w:rsidR="00246C96" w:rsidRDefault="00914871" w:rsidP="0091487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EF2E2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8BE56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CD1" w14:paraId="6C4204AE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864BD" w14:textId="77777777" w:rsidR="00D61CD1" w:rsidRDefault="00D61CD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D4A08" w14:textId="77777777" w:rsidR="00D61CD1" w:rsidRDefault="00D61CD1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Анализ контрольной работы №4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DBE31" w14:textId="77777777" w:rsidR="00D61CD1" w:rsidRDefault="00D61CD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3ADD" w14:textId="77777777" w:rsidR="00D61CD1" w:rsidRDefault="00D61CD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CFAB0" w14:textId="77777777" w:rsidR="00D61CD1" w:rsidRDefault="00D61CD1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A19EF" w14:textId="77777777" w:rsidR="00D61CD1" w:rsidRDefault="00914871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1EA86" w14:textId="77777777" w:rsidR="00D61CD1" w:rsidRDefault="00D61CD1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EE488" w14:textId="77777777" w:rsidR="00D61CD1" w:rsidRDefault="00D61CD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697B6FD" w14:textId="77777777" w:rsidTr="00DE582F">
        <w:tc>
          <w:tcPr>
            <w:tcW w:w="595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A67CB" w14:textId="77777777" w:rsidR="00246C96" w:rsidRDefault="00100C22" w:rsidP="00914871">
            <w:pPr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КВАДРАТНЫЕ УРАВНЕНИЯ — 2</w:t>
            </w:r>
            <w:r w:rsidR="00914871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ч.</w:t>
            </w:r>
          </w:p>
        </w:tc>
        <w:tc>
          <w:tcPr>
            <w:tcW w:w="5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CB5D4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8731D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4E4FE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1CCBA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42470C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3E353" w14:textId="77777777" w:rsidR="00246C96" w:rsidRDefault="00100C22" w:rsidP="0091487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48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4B1B5" w14:textId="77777777" w:rsidR="00246C96" w:rsidRDefault="00914871" w:rsidP="00914871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Определение квадратного корня. </w:t>
            </w:r>
            <w:r w:rsidR="00100C22">
              <w:rPr>
                <w:rFonts w:ascii="Times New Roman" w:hAnsi="Times New Roman" w:cs="Times New Roman"/>
                <w:sz w:val="24"/>
              </w:rPr>
              <w:t>Неполные квадратные уравнения.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23C53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1389D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58746" w14:textId="77777777" w:rsidR="00246C96" w:rsidRDefault="00100C22">
            <w:pPr>
              <w:snapToGrid w:val="0"/>
            </w:pPr>
            <w:r>
              <w:rPr>
                <w:rFonts w:ascii="Times New Roman" w:eastAsia="PragmaticaC" w:hAnsi="Times New Roman" w:cs="Times New Roman"/>
                <w:sz w:val="24"/>
              </w:rPr>
              <w:t>Решать квадратные уравнения. Находить подбором корни квадратного уравнения, используя теорему Виета. Исследовать квадратные уравнения по дискриминанту и коэффициентам. Решать дробные рациональные уравнения, сводя решение таких</w:t>
            </w:r>
          </w:p>
          <w:p w14:paraId="46B350A9" w14:textId="77777777" w:rsidR="00246C96" w:rsidRDefault="00100C22">
            <w:pPr>
              <w:autoSpaceDE w:val="0"/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  <w:r>
              <w:rPr>
                <w:rFonts w:ascii="Times New Roman" w:eastAsia="PragmaticaC" w:hAnsi="Times New Roman" w:cs="Times New Roman"/>
                <w:sz w:val="24"/>
              </w:rPr>
              <w:t>уравнений к решению линейных и квадратных уравнений с последующим исключением посторонних корней. Решать текстовые задачи, используя квадратные и дробные уравнения</w:t>
            </w:r>
          </w:p>
          <w:p w14:paraId="682A4121" w14:textId="77777777" w:rsidR="00036D02" w:rsidRDefault="00036D02">
            <w:pPr>
              <w:autoSpaceDE w:val="0"/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381171BF" w14:textId="77777777" w:rsidR="00036D02" w:rsidRDefault="00036D02">
            <w:pPr>
              <w:autoSpaceDE w:val="0"/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10456F4D" w14:textId="77777777" w:rsidR="00036D02" w:rsidRDefault="00036D02">
            <w:pPr>
              <w:autoSpaceDE w:val="0"/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52CB9851" w14:textId="77777777" w:rsidR="00036D02" w:rsidRDefault="00036D02">
            <w:pPr>
              <w:autoSpaceDE w:val="0"/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679F2FDE" w14:textId="77777777" w:rsidR="00036D02" w:rsidRDefault="00036D02">
            <w:pPr>
              <w:autoSpaceDE w:val="0"/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60FC4CAF" w14:textId="77777777" w:rsidR="00036D02" w:rsidRDefault="00036D02">
            <w:pPr>
              <w:autoSpaceDE w:val="0"/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4A16CB23" w14:textId="77777777" w:rsidR="00036D02" w:rsidRPr="00853637" w:rsidRDefault="00036D02" w:rsidP="00036D02">
            <w:pPr>
              <w:autoSpaceDE w:val="0"/>
              <w:snapToGrid w:val="0"/>
            </w:pPr>
            <w:r>
              <w:rPr>
                <w:rFonts w:ascii="Times New Roman" w:eastAsia="PragmaticaC" w:hAnsi="Times New Roman" w:cs="Times New Roman"/>
                <w:sz w:val="24"/>
                <w:lang w:val="en-US"/>
              </w:rPr>
              <w:t>III</w:t>
            </w:r>
            <w:r>
              <w:rPr>
                <w:rFonts w:ascii="Times New Roman" w:eastAsia="PragmaticaC" w:hAnsi="Times New Roman" w:cs="Times New Roman"/>
                <w:sz w:val="24"/>
              </w:rPr>
              <w:t xml:space="preserve"> че</w:t>
            </w:r>
            <w:sdt>
              <w:sdtPr>
                <w:rPr>
                  <w:rFonts w:ascii="Times New Roman" w:eastAsia="PragmaticaC" w:hAnsi="Times New Roman" w:cs="Times New Roman"/>
                  <w:sz w:val="24"/>
                  <w:lang w:val="en-US"/>
                </w:rPr>
                <w:id w:val="108500204"/>
                <w:text/>
              </w:sdtPr>
              <w:sdtContent>
                <w:r>
                  <w:rPr>
                    <w:rFonts w:ascii="Times New Roman" w:eastAsia="PragmaticaC" w:hAnsi="Times New Roman" w:cs="Times New Roman"/>
                    <w:sz w:val="24"/>
                  </w:rPr>
                  <w:t>тверть</w:t>
                </w:r>
              </w:sdtContent>
            </w:sdt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BD754" w14:textId="77777777" w:rsidR="00246C96" w:rsidRDefault="00100C2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094A6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363B1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2CC96BD9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6E585" w14:textId="77777777" w:rsidR="00246C96" w:rsidRDefault="00100C22" w:rsidP="0091487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48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002BF" w14:textId="77777777" w:rsidR="00246C96" w:rsidRDefault="00914871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Определение квадратного корня. Неполные квадратные уравнения.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634A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EA749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47356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97F96" w14:textId="77777777" w:rsidR="00246C96" w:rsidRDefault="00036D0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0730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AF0EC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D02" w14:paraId="7A76B68C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B1CB4" w14:textId="77777777" w:rsidR="00036D02" w:rsidRDefault="00036D02" w:rsidP="0091487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8FA0F" w14:textId="77777777" w:rsidR="00036D02" w:rsidRDefault="00036D02" w:rsidP="00036D02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Решение квадратных уравнений выделением квадрата двучлена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DF508" w14:textId="77777777" w:rsidR="00036D02" w:rsidRDefault="00036D0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DF6BE" w14:textId="77777777" w:rsidR="00036D02" w:rsidRDefault="00036D02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FB1C4" w14:textId="77777777" w:rsidR="00036D02" w:rsidRDefault="00036D02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35E69" w14:textId="77777777" w:rsidR="00036D02" w:rsidRDefault="00036D02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98A15" w14:textId="77777777" w:rsidR="00036D02" w:rsidRDefault="00036D02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31A5A" w14:textId="77777777" w:rsidR="00036D02" w:rsidRDefault="00036D0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EE23F64" w14:textId="77777777" w:rsidTr="00DE582F">
        <w:trPr>
          <w:trHeight w:val="872"/>
        </w:trPr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6207B" w14:textId="77777777" w:rsidR="00246C96" w:rsidRDefault="00100C2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8DFD5" w14:textId="77777777" w:rsidR="00246C96" w:rsidRDefault="00914871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квадратных уравнений по формуле</w:t>
            </w:r>
            <w:r w:rsidR="00100C2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FBD5B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010C5" w14:textId="77777777" w:rsidR="00246C96" w:rsidRDefault="00D8137F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лекция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01EB3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6774B" w14:textId="77777777" w:rsidR="00246C96" w:rsidRDefault="00100C2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B4FE9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58B6B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6C248CE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6D005" w14:textId="77777777" w:rsidR="00246C96" w:rsidRDefault="00914871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730D9" w14:textId="77777777" w:rsidR="00246C96" w:rsidRDefault="00914871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квадратных уравнений по формуле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9D749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4FF49" w14:textId="77777777" w:rsidR="00246C96" w:rsidRDefault="00D8137F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25F59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0AC48" w14:textId="77777777" w:rsidR="00246C96" w:rsidRDefault="00100C2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DFC8E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EA87B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00EE4158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FE3AC" w14:textId="77777777" w:rsidR="00246C96" w:rsidRDefault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E1959" w14:textId="77777777" w:rsidR="00246C96" w:rsidRDefault="00100C22" w:rsidP="00914871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с помощью квадратных уравнений.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F3954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74F16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1FDB2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E7580" w14:textId="77777777" w:rsidR="00246C96" w:rsidRDefault="00100C2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E6F30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C6D69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871" w14:paraId="5DB2F3A4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D8B89" w14:textId="77777777" w:rsidR="00914871" w:rsidRDefault="00914871" w:rsidP="00036D0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ED3F2" w14:textId="77777777" w:rsidR="00914871" w:rsidRDefault="00914871" w:rsidP="00914871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Решение задач с помощью квадратных уравнений.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5D3AB" w14:textId="77777777" w:rsidR="00914871" w:rsidRDefault="0091487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5F834" w14:textId="77777777" w:rsidR="00914871" w:rsidRDefault="00D8137F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F9564" w14:textId="77777777" w:rsidR="00914871" w:rsidRDefault="00914871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30781" w14:textId="77777777" w:rsidR="00914871" w:rsidRDefault="00036D02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3A21A" w14:textId="77777777" w:rsidR="00914871" w:rsidRDefault="00914871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88CC" w14:textId="77777777" w:rsidR="00914871" w:rsidRDefault="0091487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9E1C306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9CC65" w14:textId="77777777" w:rsidR="00246C96" w:rsidRDefault="00100C2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3152A" w14:textId="77777777" w:rsidR="00246C96" w:rsidRDefault="00100C22" w:rsidP="00914871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с помощью квадратных уравнений.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F90E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69A93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4DD21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43220" w14:textId="77777777" w:rsidR="00246C96" w:rsidRDefault="00100C2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3C820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12694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0329375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38D0E" w14:textId="77777777" w:rsidR="00246C96" w:rsidRDefault="00100C2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71DB1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Теорема Виета.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ACD58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46BBA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лекция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5B8B4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BAE14" w14:textId="77777777" w:rsidR="00246C96" w:rsidRDefault="00100C2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20331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450B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238D11CF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FCEE4" w14:textId="77777777" w:rsidR="00246C96" w:rsidRDefault="00100C2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0BD12" w14:textId="77777777" w:rsidR="00246C96" w:rsidRDefault="00D8137F" w:rsidP="00D8137F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Т</w:t>
            </w:r>
            <w:r w:rsidR="00100C22">
              <w:rPr>
                <w:rFonts w:ascii="Times New Roman" w:hAnsi="Times New Roman" w:cs="Times New Roman"/>
                <w:sz w:val="24"/>
              </w:rPr>
              <w:t>еорем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="00100C22">
              <w:rPr>
                <w:rFonts w:ascii="Times New Roman" w:hAnsi="Times New Roman" w:cs="Times New Roman"/>
                <w:sz w:val="24"/>
              </w:rPr>
              <w:t xml:space="preserve"> Виета.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236E1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01953" w14:textId="77777777" w:rsidR="00246C96" w:rsidRDefault="00D8137F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858D9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5528E" w14:textId="77777777" w:rsidR="00246C96" w:rsidRDefault="00100C2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CBD45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F0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0F83AB76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0FFD3" w14:textId="77777777" w:rsidR="00246C96" w:rsidRDefault="00100C2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32DE3" w14:textId="77777777" w:rsidR="00246C96" w:rsidRDefault="00100C22">
            <w:pPr>
              <w:snapToGrid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Контрольная работа №</w:t>
            </w:r>
            <w:r w:rsidR="00D8137F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</w:p>
          <w:p w14:paraId="5E5432CF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« Квадратные уравнения»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E04C4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9BDAE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E73F4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35D3D" w14:textId="77777777" w:rsidR="00246C96" w:rsidRDefault="00036D0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CC1E7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7A577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29CE3622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5908E" w14:textId="77777777" w:rsidR="00246C96" w:rsidRDefault="00100C2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76462" w14:textId="77777777" w:rsidR="00246C96" w:rsidRPr="00D8137F" w:rsidRDefault="00100C22" w:rsidP="00D8137F">
            <w:pPr>
              <w:snapToGrid w:val="0"/>
              <w:rPr>
                <w:b/>
                <w:i/>
              </w:rPr>
            </w:pPr>
            <w:r w:rsidRPr="00D8137F">
              <w:rPr>
                <w:rFonts w:ascii="Times New Roman" w:hAnsi="Times New Roman" w:cs="Times New Roman"/>
                <w:b/>
                <w:i/>
                <w:sz w:val="24"/>
              </w:rPr>
              <w:t>Анализ контрольной работы</w:t>
            </w:r>
            <w:r w:rsidR="00D8137F" w:rsidRPr="00D8137F">
              <w:rPr>
                <w:rFonts w:ascii="Times New Roman" w:hAnsi="Times New Roman" w:cs="Times New Roman"/>
                <w:b/>
                <w:i/>
                <w:sz w:val="24"/>
              </w:rPr>
              <w:t xml:space="preserve"> № 5</w:t>
            </w:r>
            <w:r w:rsidRPr="00D8137F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30AC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11B7A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81773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861A2" w14:textId="77777777" w:rsidR="00246C96" w:rsidRDefault="00036D0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648F0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8E4CB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1F4764D0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F8FE4" w14:textId="77777777" w:rsidR="00246C96" w:rsidRPr="00036D02" w:rsidRDefault="00036D0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753FF9FD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26648C9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90313D3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61C4019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4D3CCA3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C5E3C9D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6484419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D697708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20842CC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1F78497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FA6980E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5242D05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7E01427" w14:textId="77777777" w:rsidR="00D8137F" w:rsidRDefault="00D8137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A71CF0C" w14:textId="77777777" w:rsidR="00D8137F" w:rsidRPr="00D8137F" w:rsidRDefault="00D8137F">
            <w:pPr>
              <w:pStyle w:val="a8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0BFA6" w14:textId="77777777" w:rsidR="00246C96" w:rsidRDefault="00100C22" w:rsidP="00D8137F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Решение дробных рациональных уравнений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5174C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BB034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лекция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37C74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A4582" w14:textId="77777777" w:rsidR="00246C96" w:rsidRDefault="00100C2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95E1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B98F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4BA465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34C71" w14:textId="77777777" w:rsidR="00246C96" w:rsidRPr="00036D02" w:rsidRDefault="00036D0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84C76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дробных рациональных уравнений.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A3AA8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93F89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3206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7066B" w14:textId="77777777" w:rsidR="00246C96" w:rsidRDefault="00100C2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E029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7801A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0D3AA816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8D909" w14:textId="77777777" w:rsidR="00246C96" w:rsidRPr="00036D02" w:rsidRDefault="00036D0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B03EA" w14:textId="77777777" w:rsidR="00246C96" w:rsidRDefault="00036D0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дробных рациональных уравнений.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1F31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76CFC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CB8CC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A14E5" w14:textId="77777777" w:rsidR="00246C96" w:rsidRDefault="00100C22" w:rsidP="00036D02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0642A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F8A55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97A959E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F193A" w14:textId="77777777" w:rsidR="00246C96" w:rsidRDefault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7999D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с помощью рациональных уравнений.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D0A2D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C6101" w14:textId="77777777" w:rsidR="00246C96" w:rsidRDefault="00036D02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лекция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21232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0CFCD" w14:textId="77777777" w:rsidR="00246C96" w:rsidRDefault="00100C22" w:rsidP="005D60CA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09CED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10571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2A36520F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AB8DE" w14:textId="77777777" w:rsidR="00246C96" w:rsidRDefault="00036D0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3211F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Решение задач на движение с помощью рациональных уравнений.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A817F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6B9CF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2F76A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A86B5" w14:textId="77777777" w:rsidR="00246C96" w:rsidRDefault="00100C22" w:rsidP="005D60CA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EA87D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2C257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37E9029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6C3BF" w14:textId="77777777" w:rsidR="00246C96" w:rsidRDefault="00100C2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03601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с помощью рациональных уравнений. Задачи на проценты.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48003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FA22F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DB1E9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F2F1E" w14:textId="77777777" w:rsidR="00246C96" w:rsidRDefault="00100C22" w:rsidP="005D60CA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0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F709C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FDAED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744824A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D5B7A" w14:textId="77777777" w:rsidR="00246C96" w:rsidRDefault="00100C2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AFDFC" w14:textId="77777777" w:rsidR="00246C96" w:rsidRDefault="00100C22" w:rsidP="00036D0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с помощью рациональных уравнений.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E7BE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3E7BE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E3EEA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05726" w14:textId="77777777" w:rsidR="00246C96" w:rsidRDefault="00DE582F" w:rsidP="00DE582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C12DC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C7BC2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6ED53CF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72F4B" w14:textId="77777777" w:rsidR="00246C96" w:rsidRDefault="00100C2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E24FE" w14:textId="77777777" w:rsidR="00246C96" w:rsidRDefault="00036D02" w:rsidP="00036D0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Графический способ р</w:t>
            </w:r>
            <w:r w:rsidR="00100C22">
              <w:rPr>
                <w:rFonts w:ascii="Times New Roman" w:hAnsi="Times New Roman" w:cs="Times New Roman"/>
                <w:sz w:val="24"/>
              </w:rPr>
              <w:t>ешение дробных рациональных уравнений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DE875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BB596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1F052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D2F71" w14:textId="77777777" w:rsidR="00246C96" w:rsidRDefault="005D60CA" w:rsidP="00DE582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8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1B7A0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E4A18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22DE7894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504EB" w14:textId="77777777" w:rsidR="00246C96" w:rsidRDefault="00100C22" w:rsidP="00036D0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6D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A613E" w14:textId="77777777" w:rsidR="00036D02" w:rsidRDefault="00100C22" w:rsidP="00036D02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Контрольная  работа №</w:t>
            </w:r>
            <w:r w:rsidR="00036D02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</w:p>
          <w:p w14:paraId="67C1785D" w14:textId="77777777" w:rsidR="00246C96" w:rsidRDefault="00036D02" w:rsidP="00036D02">
            <w:pPr>
              <w:snapToGrid w:val="0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«</w:t>
            </w:r>
            <w:r w:rsidR="00100C22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Д</w:t>
            </w:r>
            <w:r w:rsidR="00100C22">
              <w:rPr>
                <w:rFonts w:ascii="Times New Roman" w:hAnsi="Times New Roman" w:cs="Times New Roman"/>
                <w:b/>
                <w:i/>
                <w:sz w:val="24"/>
              </w:rPr>
              <w:t>робны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е</w:t>
            </w:r>
            <w:r w:rsidR="00100C22">
              <w:rPr>
                <w:rFonts w:ascii="Times New Roman" w:hAnsi="Times New Roman" w:cs="Times New Roman"/>
                <w:b/>
                <w:i/>
                <w:sz w:val="24"/>
              </w:rPr>
              <w:t xml:space="preserve"> рациональны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е</w:t>
            </w:r>
            <w:r w:rsidR="00100C22">
              <w:rPr>
                <w:rFonts w:ascii="Times New Roman" w:hAnsi="Times New Roman" w:cs="Times New Roman"/>
                <w:b/>
                <w:i/>
                <w:sz w:val="24"/>
              </w:rPr>
              <w:t xml:space="preserve"> уравнени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я</w:t>
            </w:r>
            <w:r w:rsidR="00100C22">
              <w:rPr>
                <w:rFonts w:ascii="Times New Roman" w:hAnsi="Times New Roman" w:cs="Times New Roman"/>
                <w:b/>
                <w:i/>
                <w:sz w:val="24"/>
              </w:rPr>
              <w:t>».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376C2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FA454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FF8AC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37CE8" w14:textId="77777777" w:rsidR="00246C96" w:rsidRDefault="00DE582F" w:rsidP="005D60CA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BA062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49540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D02" w14:paraId="73BC244B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48A1A" w14:textId="77777777" w:rsidR="00036D02" w:rsidRDefault="00036D02" w:rsidP="00036D0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2D419" w14:textId="77777777" w:rsidR="00036D02" w:rsidRDefault="00036D02" w:rsidP="00036D02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D8137F">
              <w:rPr>
                <w:rFonts w:ascii="Times New Roman" w:hAnsi="Times New Roman" w:cs="Times New Roman"/>
                <w:b/>
                <w:i/>
                <w:sz w:val="24"/>
              </w:rPr>
              <w:t xml:space="preserve">Анализ контрольной работы №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F95F3" w14:textId="77777777" w:rsidR="00036D02" w:rsidRDefault="00036D0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88770" w14:textId="77777777" w:rsidR="00036D02" w:rsidRDefault="00036D02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08669" w14:textId="77777777" w:rsidR="00036D02" w:rsidRDefault="00036D02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1693A" w14:textId="77777777" w:rsidR="00036D02" w:rsidRDefault="005D60CA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E8BF2" w14:textId="77777777" w:rsidR="00036D02" w:rsidRDefault="00036D02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B8D65" w14:textId="77777777" w:rsidR="00036D02" w:rsidRDefault="00036D0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FB61F00" w14:textId="77777777" w:rsidTr="00DE582F">
        <w:tc>
          <w:tcPr>
            <w:tcW w:w="595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951D3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НЕРАВЕНСТВА — 20ч.</w:t>
            </w:r>
          </w:p>
        </w:tc>
        <w:tc>
          <w:tcPr>
            <w:tcW w:w="5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4D9CE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4789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43BDD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9476F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9FD506D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02D41" w14:textId="77777777" w:rsidR="00246C96" w:rsidRDefault="00100C22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4B99B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Числовые неравенства.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1427A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033FD" w14:textId="77777777" w:rsidR="00246C96" w:rsidRDefault="00DE582F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лекция</w:t>
            </w:r>
          </w:p>
        </w:tc>
        <w:tc>
          <w:tcPr>
            <w:tcW w:w="54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73983" w14:textId="77777777" w:rsidR="00246C96" w:rsidRDefault="00100C22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  <w:r>
              <w:rPr>
                <w:rFonts w:ascii="Times New Roman" w:eastAsia="PragmaticaC" w:hAnsi="Times New Roman" w:cs="Times New Roman"/>
                <w:sz w:val="24"/>
              </w:rPr>
              <w:t>Формулировать и доказывать свойства числовых неравенств. Использовать аппарат неравенств для оценки погрешности и точности приближения. Находить пересечение и объединение множеств, в частности числовых промежутков. Решать линейные неравенства. Решать системы линейных неравенств, в том числе таких, которые записаны в виде двойных неравенств</w:t>
            </w:r>
          </w:p>
          <w:p w14:paraId="0916572C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391ADAC6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5647A2B6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153A1695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70810C45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21C0B179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786532EA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5D5F318B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27FC8920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1E254C1F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17E5FD48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6D327996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446F65CE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00A1627C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4A4BEFEF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5E408934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6CDC6BFA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5F2738B9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7EB8086A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7527CA55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128A1A97" w14:textId="77777777" w:rsidR="00136B01" w:rsidRDefault="00136B01">
            <w:pPr>
              <w:snapToGrid w:val="0"/>
              <w:rPr>
                <w:rFonts w:ascii="Times New Roman" w:eastAsia="PragmaticaC" w:hAnsi="Times New Roman" w:cs="Times New Roman"/>
                <w:sz w:val="24"/>
              </w:rPr>
            </w:pPr>
          </w:p>
          <w:p w14:paraId="572AC222" w14:textId="77777777" w:rsidR="00136B01" w:rsidRPr="00136B01" w:rsidRDefault="00136B01" w:rsidP="00136B01">
            <w:pPr>
              <w:snapToGrid w:val="0"/>
              <w:jc w:val="center"/>
              <w:rPr>
                <w:b/>
              </w:rPr>
            </w:pPr>
            <w:r w:rsidRPr="00136B01">
              <w:rPr>
                <w:rFonts w:ascii="Times New Roman" w:eastAsia="PragmaticaC" w:hAnsi="Times New Roman" w:cs="Times New Roman"/>
                <w:b/>
                <w:sz w:val="24"/>
              </w:rPr>
              <w:t>4 четверть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683CC" w14:textId="77777777" w:rsidR="00246C96" w:rsidRDefault="00100C22" w:rsidP="00DE582F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E5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ADCBC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2F7E8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14D8F384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35AF0" w14:textId="77777777" w:rsidR="00246C96" w:rsidRDefault="00DE582F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46E0C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Свойства числовых неравенств.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E996E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0C6FD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Исследование 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E89F7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F8918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B38A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A58AF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67C841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2BC6F" w14:textId="77777777" w:rsidR="00246C96" w:rsidRDefault="00136B01" w:rsidP="00DE582F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3D1FB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Сложение</w:t>
            </w:r>
            <w:r w:rsidR="00DE582F">
              <w:rPr>
                <w:rFonts w:ascii="Times New Roman" w:hAnsi="Times New Roman" w:cs="Times New Roman"/>
                <w:sz w:val="24"/>
              </w:rPr>
              <w:t xml:space="preserve"> и умножение </w:t>
            </w:r>
            <w:r>
              <w:rPr>
                <w:rFonts w:ascii="Times New Roman" w:hAnsi="Times New Roman" w:cs="Times New Roman"/>
                <w:sz w:val="24"/>
              </w:rPr>
              <w:t xml:space="preserve"> числовых неравенств.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B53FE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1E787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BFEFD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1D454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B58A3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41F96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8F3ADE7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3AAC9" w14:textId="77777777" w:rsidR="00246C96" w:rsidRDefault="00100C22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BD1B5" w14:textId="77777777" w:rsidR="00246C96" w:rsidRDefault="00DE582F" w:rsidP="00DE582F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Сложение и у</w:t>
            </w:r>
            <w:r w:rsidR="00100C22">
              <w:rPr>
                <w:rFonts w:ascii="Times New Roman" w:hAnsi="Times New Roman" w:cs="Times New Roman"/>
                <w:sz w:val="24"/>
              </w:rPr>
              <w:t>множение числовых неравенств.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9142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6D856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62F9D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D61BD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B8958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0CE35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9A37F9D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37147" w14:textId="77777777" w:rsidR="00246C96" w:rsidRDefault="00100C22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D7C18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Погрешность 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точность приближения.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E939D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1C148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0B96E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6755E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19122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9941A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7BC83E5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37F87" w14:textId="77777777" w:rsidR="00246C96" w:rsidRDefault="00100C22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0418D" w14:textId="77777777" w:rsidR="00246C96" w:rsidRDefault="00100C22" w:rsidP="00DE582F">
            <w:pPr>
              <w:snapToGrid w:val="0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Контрольная работа №</w:t>
            </w:r>
            <w:r w:rsidR="00DE582F">
              <w:rPr>
                <w:rFonts w:ascii="Times New Roman" w:hAnsi="Times New Roman" w:cs="Times New Roman"/>
                <w:b/>
                <w:i/>
                <w:sz w:val="24"/>
              </w:rPr>
              <w:t xml:space="preserve">7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«</w:t>
            </w:r>
            <w:r w:rsidR="00DE582F">
              <w:rPr>
                <w:rFonts w:ascii="Times New Roman" w:hAnsi="Times New Roman" w:cs="Times New Roman"/>
                <w:b/>
                <w:i/>
                <w:sz w:val="24"/>
              </w:rPr>
              <w:t>Свойства ч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исловы</w:t>
            </w:r>
            <w:r w:rsidR="00DE582F">
              <w:rPr>
                <w:rFonts w:ascii="Times New Roman" w:hAnsi="Times New Roman" w:cs="Times New Roman"/>
                <w:b/>
                <w:i/>
                <w:sz w:val="24"/>
              </w:rPr>
              <w:t xml:space="preserve">х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не</w:t>
            </w:r>
            <w:r w:rsidR="00DE582F">
              <w:rPr>
                <w:rFonts w:ascii="Times New Roman" w:hAnsi="Times New Roman" w:cs="Times New Roman"/>
                <w:b/>
                <w:i/>
                <w:sz w:val="24"/>
              </w:rPr>
              <w:t>равенств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F7A1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BA338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14D2C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A62CE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D602B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EF150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F199056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CDAE8" w14:textId="77777777" w:rsidR="00246C96" w:rsidRDefault="00100C22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6D3A4" w14:textId="77777777" w:rsidR="00246C96" w:rsidRDefault="00100C22" w:rsidP="00DE582F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Пересечение </w:t>
            </w:r>
            <w:r w:rsidR="00DE582F">
              <w:rPr>
                <w:rFonts w:ascii="Times New Roman" w:hAnsi="Times New Roman" w:cs="Times New Roman"/>
                <w:sz w:val="24"/>
              </w:rPr>
              <w:t xml:space="preserve">и объединение </w:t>
            </w:r>
            <w:r>
              <w:rPr>
                <w:rFonts w:ascii="Times New Roman" w:hAnsi="Times New Roman" w:cs="Times New Roman"/>
                <w:sz w:val="24"/>
              </w:rPr>
              <w:t>множеств.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220DC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34913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73DBD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83B5A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9AE4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0D289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5BA14206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3006C" w14:textId="77777777" w:rsidR="00246C96" w:rsidRDefault="00100C22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3E629" w14:textId="77777777" w:rsidR="00246C96" w:rsidRDefault="00100C22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Числовые промежутки.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16BD8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2F2BD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лекция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7427C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E5DCC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13147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C464A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338125A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EC269" w14:textId="77777777" w:rsidR="00246C96" w:rsidRDefault="00DE582F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51501" w14:textId="77777777" w:rsidR="00246C96" w:rsidRDefault="00DE582F" w:rsidP="00DE582F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Решение неравенств </w:t>
            </w:r>
            <w:r w:rsidR="00100C22">
              <w:rPr>
                <w:rFonts w:ascii="Times New Roman" w:hAnsi="Times New Roman" w:cs="Times New Roman"/>
                <w:sz w:val="24"/>
              </w:rPr>
              <w:t>с одной переменной.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39F8F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CDC67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0691C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D28C5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1DFFC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ABF41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0749F9B7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4FC8E" w14:textId="77777777" w:rsidR="00246C96" w:rsidRDefault="00DE582F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9C913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неравенств с одной переменной. Использование свойств.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3B08C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8D21C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161B3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DEE96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6D32B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0214B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E700C1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D8F30" w14:textId="77777777" w:rsidR="00246C96" w:rsidRDefault="00DE582F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AF6A3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неравенств с одной переменной.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488A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B6CC5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8B64E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6A806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8D848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DFD6D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82F" w14:paraId="35E83BD4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C07B2" w14:textId="77777777" w:rsidR="00DE582F" w:rsidRDefault="00DE582F" w:rsidP="00136B0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02CD9" w14:textId="77777777" w:rsidR="00DE582F" w:rsidRDefault="00DE582F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Решение неравенств с одной переменной.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58454" w14:textId="77777777" w:rsidR="00DE582F" w:rsidRDefault="00DE582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28254" w14:textId="77777777" w:rsidR="00DE582F" w:rsidRDefault="00DE582F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E9500" w14:textId="77777777" w:rsidR="00DE582F" w:rsidRDefault="00DE582F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FB96" w14:textId="77777777" w:rsidR="00DE582F" w:rsidRDefault="00136B01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E9A7C" w14:textId="77777777" w:rsidR="00DE582F" w:rsidRDefault="00DE582F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5D97" w14:textId="77777777" w:rsidR="00DE582F" w:rsidRDefault="00DE582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CC9833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C02EB" w14:textId="77777777" w:rsidR="00246C96" w:rsidRDefault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8AF1C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Решение систем неравенств с одной переменной. </w:t>
            </w:r>
          </w:p>
          <w:p w14:paraId="2202B8CA" w14:textId="77777777" w:rsidR="00246C96" w:rsidRDefault="00246C9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7DB4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3E79E" w14:textId="77777777" w:rsidR="00246C96" w:rsidRDefault="00136B01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лекция 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97469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3BC16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34698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34AD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4CBFA28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B17C3" w14:textId="77777777" w:rsidR="00246C96" w:rsidRDefault="00100C22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B84AE" w14:textId="77777777" w:rsidR="00136B01" w:rsidRDefault="00136B01" w:rsidP="00136B01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Решение систем неравенств с одной переменной. </w:t>
            </w:r>
          </w:p>
          <w:p w14:paraId="086DF62F" w14:textId="77777777" w:rsidR="00246C96" w:rsidRDefault="00246C96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A1CEC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47E40" w14:textId="77777777" w:rsidR="00246C96" w:rsidRDefault="00136B01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C221D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633D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CF78C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18E47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97AB76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8AB7E" w14:textId="77777777" w:rsidR="00246C96" w:rsidRDefault="00100C22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EE3E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систем неравенств с одной переменной.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BA8D4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87A80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03DCB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F758F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D9624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5967B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FA4A925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A2E7A" w14:textId="77777777" w:rsidR="00246C96" w:rsidRDefault="00100C22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5CC2D" w14:textId="77777777" w:rsidR="00136B01" w:rsidRDefault="00136B01" w:rsidP="00136B01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Решение систем неравенств с одной переменной. </w:t>
            </w:r>
          </w:p>
          <w:p w14:paraId="1EE68343" w14:textId="77777777" w:rsidR="00246C96" w:rsidRDefault="00100C22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переменной».</w:t>
            </w:r>
          </w:p>
          <w:p w14:paraId="0C465B90" w14:textId="77777777" w:rsidR="00136B01" w:rsidRDefault="00136B01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35BF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BAC23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75DEF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B7287" w14:textId="77777777" w:rsidR="00246C96" w:rsidRDefault="00136B01" w:rsidP="00136B01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985C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2C9CE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B01" w14:paraId="5DBA7E1B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9CAF4" w14:textId="77777777" w:rsidR="00136B01" w:rsidRDefault="00136B01" w:rsidP="00136B0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BDCAA" w14:textId="77777777" w:rsidR="00136B01" w:rsidRDefault="00136B01" w:rsidP="00136B01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Доказательство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неравенств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D4080" w14:textId="77777777" w:rsidR="00136B01" w:rsidRDefault="00136B0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020B4" w14:textId="77777777" w:rsidR="00136B01" w:rsidRDefault="00136B0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367B1" w14:textId="77777777" w:rsidR="00136B01" w:rsidRDefault="00136B01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DDB05" w14:textId="77777777" w:rsidR="00136B01" w:rsidRDefault="00FD7780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85A54" w14:textId="77777777" w:rsidR="00136B01" w:rsidRDefault="00136B01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E511C" w14:textId="77777777" w:rsidR="00136B01" w:rsidRDefault="00136B0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B01" w14:paraId="50C88378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4B0F7" w14:textId="77777777" w:rsidR="00136B01" w:rsidRDefault="00136B01" w:rsidP="00136B0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5E7CC" w14:textId="77777777" w:rsidR="00136B01" w:rsidRDefault="00136B01" w:rsidP="00136B01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Доказательство неравенств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A3E73" w14:textId="77777777" w:rsidR="00136B01" w:rsidRDefault="00136B0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A843D" w14:textId="77777777" w:rsidR="00136B01" w:rsidRDefault="00136B0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FF66B" w14:textId="77777777" w:rsidR="00136B01" w:rsidRDefault="00136B01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D540B" w14:textId="77777777" w:rsidR="00136B01" w:rsidRDefault="00FD7780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DF66D" w14:textId="77777777" w:rsidR="00136B01" w:rsidRDefault="00136B01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37191" w14:textId="77777777" w:rsidR="00136B01" w:rsidRDefault="00136B0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3C3DB6C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8817D" w14:textId="77777777" w:rsidR="00246C96" w:rsidRDefault="00100C22" w:rsidP="00136B01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6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C6BA8" w14:textId="77777777" w:rsidR="00246C96" w:rsidRDefault="00100C22" w:rsidP="00136B01">
            <w:pPr>
              <w:snapToGrid w:val="0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Контрольная работа №</w:t>
            </w:r>
            <w:r w:rsidR="00136B01">
              <w:rPr>
                <w:rFonts w:ascii="Times New Roman" w:hAnsi="Times New Roman" w:cs="Times New Roman"/>
                <w:b/>
                <w:i/>
                <w:sz w:val="24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«Решение неравенств</w:t>
            </w:r>
            <w:r w:rsidR="00136B01">
              <w:rPr>
                <w:rFonts w:ascii="Times New Roman" w:hAnsi="Times New Roman" w:cs="Times New Roman"/>
                <w:b/>
                <w:i/>
                <w:sz w:val="24"/>
              </w:rPr>
              <w:t xml:space="preserve"> и систем неравенств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с одной переменной».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ADE4E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F1ABF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1E501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B4C7A" w14:textId="77777777" w:rsidR="00246C96" w:rsidRDefault="00FD7780" w:rsidP="00FD7780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1BA7D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22E8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B01" w14:paraId="25AB593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5A078" w14:textId="77777777" w:rsidR="00136B01" w:rsidRDefault="00136B01" w:rsidP="00136B0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9EB17" w14:textId="77777777" w:rsidR="00136B01" w:rsidRDefault="00136B01" w:rsidP="00136B01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Анализ контрольной работы №8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CC6D8" w14:textId="77777777" w:rsidR="00136B01" w:rsidRDefault="00136B0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51F1E" w14:textId="77777777" w:rsidR="00136B01" w:rsidRDefault="00136B0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782CA" w14:textId="77777777" w:rsidR="00136B01" w:rsidRDefault="00136B01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13E65" w14:textId="77777777" w:rsidR="00136B01" w:rsidRDefault="00FD7780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39FAD" w14:textId="77777777" w:rsidR="00136B01" w:rsidRDefault="00136B01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19AC6" w14:textId="77777777" w:rsidR="00136B01" w:rsidRDefault="00136B01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7288B77" w14:textId="77777777" w:rsidTr="00DE582F">
        <w:tc>
          <w:tcPr>
            <w:tcW w:w="595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9C701" w14:textId="77777777" w:rsidR="00246C96" w:rsidRDefault="00100C22" w:rsidP="00FD778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СТЕПЕНЬ С ЦЕЛЫМ ПОКАЗАТЕЛЕМ. ЭЛЕМЕНТЫ СТАТИСТИКИ. </w:t>
            </w:r>
            <w:r w:rsidR="00FD7780">
              <w:rPr>
                <w:rFonts w:ascii="Times New Roman" w:hAnsi="Times New Roman" w:cs="Times New Roman"/>
                <w:b/>
                <w:sz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</w:rPr>
              <w:t>11ч</w:t>
            </w:r>
            <w:r w:rsidR="00FD7780">
              <w:rPr>
                <w:rFonts w:ascii="Times New Roman" w:hAnsi="Times New Roman" w:cs="Times New Roman"/>
                <w:b/>
                <w:sz w:val="24"/>
              </w:rPr>
              <w:t>асов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44428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7A7B8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A1AFB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9E08F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606CC6A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B32F1" w14:textId="77777777" w:rsidR="00246C96" w:rsidRDefault="00100C22" w:rsidP="00FD778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D77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E11CD" w14:textId="77777777" w:rsidR="00246C96" w:rsidRDefault="00100C22" w:rsidP="00FD7780">
            <w:pPr>
              <w:snapToGrid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Определение степени с целым отрицательным показателем.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DE5E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98F49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A981F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AA45E" w14:textId="77777777" w:rsidR="00246C96" w:rsidRDefault="00FD7780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09272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F199F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80" w14:paraId="76914C04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CEEAD" w14:textId="77777777" w:rsidR="00FD7780" w:rsidRDefault="00FD7780" w:rsidP="00FD7780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D3978" w14:textId="77777777" w:rsidR="00FD7780" w:rsidRDefault="00FD7780" w:rsidP="00FD7780">
            <w:pPr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степени с целым отрицательным показателем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2632B" w14:textId="77777777" w:rsidR="00FD7780" w:rsidRDefault="00FD7780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359C4" w14:textId="77777777" w:rsidR="00FD7780" w:rsidRDefault="00FD778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77252" w14:textId="77777777" w:rsidR="00FD7780" w:rsidRDefault="00FD7780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97D84" w14:textId="77777777" w:rsidR="00FD7780" w:rsidRDefault="001C7C2B" w:rsidP="00FD7780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126F7" w14:textId="77777777" w:rsidR="00FD7780" w:rsidRDefault="00FD7780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0AEDF" w14:textId="77777777" w:rsidR="00FD7780" w:rsidRDefault="00FD7780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2F00D952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E3FB2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E6E74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Свойства степени с целым  показателем.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00300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FECF1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лекция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1C081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2DE86" w14:textId="77777777" w:rsidR="00246C96" w:rsidRDefault="00100C22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7C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F5CF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F83D2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5400196C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DE3F3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EADDB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Свойства степени с  целым показателем. Решение упражнений.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07675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D66C8" w14:textId="77777777" w:rsidR="00246C96" w:rsidRDefault="00FD7780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CDF4C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F3BE0" w14:textId="77777777" w:rsidR="00246C96" w:rsidRDefault="00100C22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7C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8F556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8D2E9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573A2A72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C29D7" w14:textId="77777777" w:rsidR="00246C96" w:rsidRDefault="00100C22" w:rsidP="00FD778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D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DDC44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Стандартный вид числа.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821A1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ED9F5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C55E2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79CB0" w14:textId="77777777" w:rsidR="00246C96" w:rsidRDefault="001C7C2B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2E0C2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53DA1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50A85601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B32E6" w14:textId="77777777" w:rsidR="00246C96" w:rsidRDefault="00100C22" w:rsidP="00FD778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D7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C9971" w14:textId="77777777" w:rsidR="00246C96" w:rsidRDefault="00100C22" w:rsidP="00FD7780">
            <w:pPr>
              <w:snapToGrid w:val="0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Контрольная работа №</w:t>
            </w:r>
            <w:r w:rsidR="00FD7780">
              <w:rPr>
                <w:rFonts w:ascii="Times New Roman" w:hAnsi="Times New Roman" w:cs="Times New Roman"/>
                <w:b/>
                <w:i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«Степень с целым показателем».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74F81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1DE55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B2DE3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C0A1F" w14:textId="77777777" w:rsidR="00246C96" w:rsidRDefault="001C7C2B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D2AFD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7230C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80" w14:paraId="57AE70F0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84B9D" w14:textId="77777777" w:rsidR="00FD7780" w:rsidRDefault="00FD7780" w:rsidP="00FD7780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9AB6A" w14:textId="77777777" w:rsidR="00FD7780" w:rsidRDefault="00FD7780" w:rsidP="00FD7780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Анализ контрольной работы № 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1D221" w14:textId="77777777" w:rsidR="00FD7780" w:rsidRDefault="00FD7780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726E9" w14:textId="77777777" w:rsidR="00FD7780" w:rsidRDefault="00FD778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C9A33" w14:textId="77777777" w:rsidR="00FD7780" w:rsidRDefault="00FD7780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48366" w14:textId="77777777" w:rsidR="00FD7780" w:rsidRDefault="001C7C2B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1B6FA" w14:textId="77777777" w:rsidR="00FD7780" w:rsidRDefault="00FD7780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53CE9" w14:textId="77777777" w:rsidR="00FD7780" w:rsidRDefault="00FD7780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FB9C196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F8D2A" w14:textId="77777777" w:rsidR="00246C96" w:rsidRDefault="00100C22" w:rsidP="00FD778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D7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76643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Сбор и группировка статистических данных.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B08A8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7F9A8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1A00F" w14:textId="77777777" w:rsidR="00246C96" w:rsidRDefault="00100C22">
            <w:pPr>
              <w:pStyle w:val="15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определение и свойства степени с целым показателем. Применять свойства степени с целым показателем при выполнении вычислений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преобразовании выражений. Использовать запись чисел в стандартном виде для выражения и сопоставления размеров объектов, длительности процессов в окружающем мире.</w:t>
            </w:r>
          </w:p>
          <w:p w14:paraId="76D64D5E" w14:textId="77777777" w:rsidR="00246C96" w:rsidRDefault="00100C22">
            <w:pPr>
              <w:pStyle w:val="15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репрезентативной и нерепрезентативной выборки. Извлекать информацию из таблиц частот и организовывать информацию в виде таблиц частот, строить интервальный ряд.</w:t>
            </w:r>
          </w:p>
          <w:p w14:paraId="1662FAE6" w14:textId="77777777" w:rsidR="00246C96" w:rsidRDefault="00100C22">
            <w:pPr>
              <w:pStyle w:val="15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наглядное представление статистической информации в виде столбчатых и круговых диаграмм, полигонов, гистограмм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004D2" w14:textId="77777777" w:rsidR="00246C96" w:rsidRDefault="001C7C2B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5E021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424EF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199BD46E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46C63" w14:textId="77777777" w:rsidR="00246C96" w:rsidRDefault="00100C22" w:rsidP="00FD778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D7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EE416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Сбор и группировка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статистических данных. Решение задач.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0FCD4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02CE0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Исследова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ние </w:t>
            </w: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681BE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C0CF3" w14:textId="77777777" w:rsidR="00246C96" w:rsidRDefault="001C7C2B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97F39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28958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48871F68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1432D" w14:textId="77777777" w:rsidR="00246C96" w:rsidRDefault="00100C22" w:rsidP="00FD778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D77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AC634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Наглядное представление статистической информации. Диаграммы.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27CDA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C875E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208A0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1B60C" w14:textId="77777777" w:rsidR="00246C96" w:rsidRDefault="00100C22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7C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1AE9F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4CF73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5621B0D2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CAE34" w14:textId="77777777" w:rsidR="00246C96" w:rsidRDefault="00100C22" w:rsidP="00FD778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D77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3B711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Наглядное представление статистической информации. Полигон и гистограмма.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2C72B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F8BBD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0B786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D7A61" w14:textId="77777777" w:rsidR="00246C96" w:rsidRDefault="00100C22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7C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CA7E4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1A8B3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2B55194" w14:textId="77777777" w:rsidTr="00DE582F">
        <w:tc>
          <w:tcPr>
            <w:tcW w:w="11441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9414D" w14:textId="77777777" w:rsidR="00246C96" w:rsidRDefault="00100C22" w:rsidP="00FD7780">
            <w:pPr>
              <w:pStyle w:val="15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 — </w:t>
            </w:r>
            <w:r w:rsidR="00FD7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1F15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448FD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DC03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7D2A6372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78995" w14:textId="77777777" w:rsidR="00246C96" w:rsidRDefault="00100C22" w:rsidP="00FD7780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D77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60BC4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Действия с рациональными дробями. Действия с корнями.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E5AF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4537B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34D6F" w14:textId="77777777" w:rsidR="00246C96" w:rsidRDefault="00100C22">
            <w:pPr>
              <w:snapToGrid w:val="0"/>
              <w:spacing w:line="100" w:lineRule="atLeast"/>
            </w:pPr>
            <w:r>
              <w:rPr>
                <w:rFonts w:ascii="Times New Roman" w:hAnsi="Times New Roman" w:cs="Times New Roman"/>
                <w:sz w:val="24"/>
              </w:rPr>
              <w:t xml:space="preserve">Применять на практике весь теоретический материал, изученный в курсе алгебры 8 класса  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E5431" w14:textId="77777777" w:rsidR="00246C96" w:rsidRDefault="001C7C2B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0D6D5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E9B58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80" w14:paraId="45DD6F26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5FC81" w14:textId="77777777" w:rsidR="00FD7780" w:rsidRDefault="00FD7780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4D6E0" w14:textId="77777777" w:rsidR="00FD7780" w:rsidRDefault="00FD7780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Действия с рациональными дробями. Действия с корнями.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42C70" w14:textId="77777777" w:rsidR="00FD7780" w:rsidRDefault="00FD7780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98F17" w14:textId="77777777" w:rsidR="00FD7780" w:rsidRDefault="00FD778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34D5B" w14:textId="77777777" w:rsidR="00FD7780" w:rsidRDefault="00FD7780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B7A65" w14:textId="77777777" w:rsidR="00FD7780" w:rsidRDefault="001C7C2B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3428A" w14:textId="77777777" w:rsidR="00FD7780" w:rsidRDefault="00FD7780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C9DC5" w14:textId="77777777" w:rsidR="00FD7780" w:rsidRDefault="00FD7780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D3C5C23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DE3D0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988B0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квадратных   уравнений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DB7E1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41AD1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582DD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A484E" w14:textId="77777777" w:rsidR="00246C96" w:rsidRDefault="00100C22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7C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4A118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4D782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1E485E2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7703F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A104E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 рациональных уравнений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05DFE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2DB6D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8ABB5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000B1" w14:textId="77777777" w:rsidR="00246C96" w:rsidRDefault="00100C22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7C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75A25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A2119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2826BB40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12C16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4FA92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Решение неравенств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D7DD2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09F67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02283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8CB3E" w14:textId="77777777" w:rsidR="00246C96" w:rsidRDefault="00100C22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7C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9C038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0151D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345219A0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A4530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D3274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выражений со степенями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57B43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67B20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E66E5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E4B17" w14:textId="77777777" w:rsidR="00246C96" w:rsidRDefault="00100C22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7C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37A69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BEBCE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C96" w14:paraId="6E6537E0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DD628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D9DDD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Итоговая контрольная работа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DFF40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61D89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7B7CE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34C07" w14:textId="77777777" w:rsidR="00246C96" w:rsidRDefault="001C7C2B" w:rsidP="001C7C2B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  <w:r w:rsidR="00100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87B7E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6472C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246C96" w14:paraId="29509854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D84DC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EC8C2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Анализ итоговой контрольной работы.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Обобщающий урок за курс алгебры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89657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C559C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викторина</w:t>
            </w:r>
          </w:p>
        </w:tc>
        <w:tc>
          <w:tcPr>
            <w:tcW w:w="55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CF885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6DEA8" w14:textId="77777777" w:rsidR="00246C96" w:rsidRDefault="001C7C2B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8B2CB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FCE78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246C96" w14:paraId="749C8FA0" w14:textId="77777777" w:rsidTr="00DE582F"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09F7B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2DC0F" w14:textId="77777777" w:rsidR="00246C96" w:rsidRDefault="00100C22">
            <w:pPr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0E749" w14:textId="77777777" w:rsidR="00246C96" w:rsidRDefault="00100C22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57D59" w14:textId="77777777" w:rsidR="00246C96" w:rsidRDefault="00246C96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6ACC4" w14:textId="77777777" w:rsidR="00246C96" w:rsidRDefault="00246C96">
            <w:pPr>
              <w:pStyle w:val="1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EB858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2B30E" w14:textId="77777777" w:rsidR="00246C96" w:rsidRDefault="00246C96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BE493" w14:textId="77777777" w:rsidR="00246C96" w:rsidRDefault="00246C9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3EDE1E" w14:textId="77777777" w:rsidR="00246C96" w:rsidRDefault="00246C96">
      <w:pPr>
        <w:rPr>
          <w:rFonts w:ascii="Times New Roman" w:hAnsi="Times New Roman" w:cs="Times New Roman"/>
          <w:sz w:val="24"/>
        </w:rPr>
      </w:pPr>
    </w:p>
    <w:p w14:paraId="47DBFB71" w14:textId="77777777" w:rsidR="00246C96" w:rsidRDefault="00246C96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sz w:val="24"/>
          <w:lang w:eastAsia="ar-SA" w:bidi="ar-SA"/>
        </w:rPr>
      </w:pPr>
    </w:p>
    <w:p w14:paraId="5D49F005" w14:textId="77777777" w:rsidR="00246C96" w:rsidRDefault="00246C96">
      <w:pPr>
        <w:autoSpaceDE w:val="0"/>
        <w:jc w:val="center"/>
        <w:rPr>
          <w:rFonts w:ascii="Times New Roman" w:eastAsia="Times New Roman" w:hAnsi="Times New Roman" w:cs="Times New Roman"/>
          <w:b/>
          <w:bCs/>
          <w:sz w:val="24"/>
          <w:lang w:eastAsia="ar-SA" w:bidi="ar-SA"/>
        </w:rPr>
      </w:pPr>
    </w:p>
    <w:p w14:paraId="7889E513" w14:textId="77777777" w:rsidR="00246C96" w:rsidRDefault="00246C96">
      <w:pPr>
        <w:autoSpaceDE w:val="0"/>
        <w:jc w:val="center"/>
        <w:rPr>
          <w:rFonts w:ascii="Times New Roman" w:hAnsi="Times New Roman" w:cs="Times New Roman"/>
          <w:b/>
          <w:sz w:val="24"/>
        </w:rPr>
      </w:pPr>
    </w:p>
    <w:p w14:paraId="5D26145E" w14:textId="77777777" w:rsidR="00246C96" w:rsidRDefault="00246C96">
      <w:pPr>
        <w:autoSpaceDE w:val="0"/>
        <w:jc w:val="center"/>
        <w:rPr>
          <w:rFonts w:ascii="Times New Roman" w:hAnsi="Times New Roman" w:cs="Times New Roman"/>
          <w:b/>
          <w:sz w:val="24"/>
        </w:rPr>
      </w:pPr>
    </w:p>
    <w:p w14:paraId="18E84DC4" w14:textId="77777777" w:rsidR="00246C96" w:rsidRDefault="00246C96">
      <w:pPr>
        <w:autoSpaceDE w:val="0"/>
        <w:jc w:val="center"/>
        <w:rPr>
          <w:rFonts w:ascii="Times New Roman" w:hAnsi="Times New Roman" w:cs="Times New Roman"/>
          <w:b/>
          <w:sz w:val="24"/>
        </w:rPr>
      </w:pPr>
    </w:p>
    <w:p w14:paraId="22FC1619" w14:textId="77777777" w:rsidR="00246C96" w:rsidRDefault="00246C96">
      <w:pPr>
        <w:autoSpaceDE w:val="0"/>
        <w:jc w:val="center"/>
        <w:rPr>
          <w:rFonts w:ascii="Times New Roman" w:hAnsi="Times New Roman" w:cs="Times New Roman"/>
          <w:b/>
          <w:sz w:val="24"/>
        </w:rPr>
      </w:pPr>
    </w:p>
    <w:p w14:paraId="3BE871E8" w14:textId="77777777" w:rsidR="00246C96" w:rsidRDefault="00246C96">
      <w:pPr>
        <w:autoSpaceDE w:val="0"/>
        <w:jc w:val="center"/>
        <w:rPr>
          <w:rFonts w:ascii="Times New Roman" w:hAnsi="Times New Roman" w:cs="Times New Roman"/>
          <w:b/>
          <w:sz w:val="24"/>
        </w:rPr>
      </w:pPr>
    </w:p>
    <w:p w14:paraId="5F66AD4B" w14:textId="77777777" w:rsidR="00246C96" w:rsidRDefault="00246C96">
      <w:pPr>
        <w:autoSpaceDE w:val="0"/>
        <w:jc w:val="center"/>
        <w:rPr>
          <w:rFonts w:ascii="Times New Roman" w:hAnsi="Times New Roman" w:cs="Times New Roman"/>
          <w:b/>
          <w:sz w:val="24"/>
        </w:rPr>
      </w:pPr>
    </w:p>
    <w:p w14:paraId="0112F230" w14:textId="77777777" w:rsidR="00246C96" w:rsidRDefault="00246C96">
      <w:pPr>
        <w:autoSpaceDE w:val="0"/>
        <w:jc w:val="center"/>
        <w:rPr>
          <w:rFonts w:ascii="Times New Roman" w:hAnsi="Times New Roman" w:cs="Times New Roman"/>
          <w:b/>
          <w:sz w:val="24"/>
        </w:rPr>
      </w:pPr>
    </w:p>
    <w:p w14:paraId="4EE1CA0B" w14:textId="77777777" w:rsidR="00246C96" w:rsidRDefault="00246C96">
      <w:pPr>
        <w:autoSpaceDE w:val="0"/>
        <w:jc w:val="center"/>
        <w:rPr>
          <w:rFonts w:ascii="Times New Roman" w:hAnsi="Times New Roman" w:cs="Times New Roman"/>
          <w:b/>
          <w:sz w:val="24"/>
        </w:rPr>
      </w:pPr>
    </w:p>
    <w:p w14:paraId="4710E116" w14:textId="77777777" w:rsidR="008E008E" w:rsidRDefault="008E008E" w:rsidP="001D488C">
      <w:pPr>
        <w:pStyle w:val="2"/>
        <w:rPr>
          <w:rFonts w:ascii="Times New Roman" w:hAnsi="Times New Roman" w:cs="Times New Roman"/>
          <w:i/>
          <w:color w:val="auto"/>
          <w:sz w:val="28"/>
          <w:szCs w:val="28"/>
        </w:rPr>
        <w:sectPr w:rsidR="008E008E" w:rsidSect="00BF5DDC">
          <w:pgSz w:w="16838" w:h="11906" w:orient="landscape"/>
          <w:pgMar w:top="1701" w:right="1134" w:bottom="851" w:left="1134" w:header="720" w:footer="720" w:gutter="0"/>
          <w:cols w:space="720"/>
          <w:docGrid w:linePitch="360"/>
        </w:sectPr>
      </w:pPr>
      <w:bookmarkStart w:id="10" w:name="_Toc529127735"/>
    </w:p>
    <w:bookmarkEnd w:id="10"/>
    <w:p w14:paraId="6D97ED2B" w14:textId="77777777" w:rsidR="00BF5DDC" w:rsidRPr="0048706A" w:rsidRDefault="00BF5DDC" w:rsidP="00BF5DDC">
      <w:pPr>
        <w:contextualSpacing/>
        <w:jc w:val="center"/>
        <w:rPr>
          <w:rFonts w:ascii="PT Astra Serif" w:hAnsi="PT Astra Serif"/>
          <w:color w:val="000000"/>
        </w:rPr>
      </w:pPr>
      <w:r w:rsidRPr="0048706A">
        <w:rPr>
          <w:rFonts w:ascii="PT Astra Serif" w:hAnsi="PT Astra Serif"/>
          <w:color w:val="000000"/>
        </w:rPr>
        <w:lastRenderedPageBreak/>
        <w:t>Муниципальное  бюджетное общеобразовательное учреждение города Ульяновска</w:t>
      </w:r>
    </w:p>
    <w:p w14:paraId="78728533" w14:textId="77777777" w:rsidR="00BF5DDC" w:rsidRPr="0048706A" w:rsidRDefault="00BF5DDC" w:rsidP="00BF5DDC">
      <w:pPr>
        <w:contextualSpacing/>
        <w:jc w:val="center"/>
        <w:rPr>
          <w:rFonts w:ascii="PT Astra Serif" w:hAnsi="PT Astra Serif"/>
          <w:color w:val="000000"/>
        </w:rPr>
      </w:pPr>
      <w:r w:rsidRPr="0048706A">
        <w:rPr>
          <w:rFonts w:ascii="PT Astra Serif" w:hAnsi="PT Astra Serif"/>
          <w:color w:val="000000"/>
        </w:rPr>
        <w:t xml:space="preserve"> «Средняя  школа № 10 имени Героя Советского Союза И.П.Громова»</w:t>
      </w:r>
    </w:p>
    <w:p w14:paraId="5C6CFC06" w14:textId="77777777" w:rsidR="00BF5DDC" w:rsidRPr="0048706A" w:rsidRDefault="00BF5DDC" w:rsidP="00BF5DDC">
      <w:pPr>
        <w:contextualSpacing/>
        <w:jc w:val="center"/>
        <w:rPr>
          <w:rFonts w:ascii="PT Astra Serif" w:hAnsi="PT Astra Serif"/>
          <w:color w:val="000000"/>
        </w:rPr>
      </w:pPr>
    </w:p>
    <w:tbl>
      <w:tblPr>
        <w:tblW w:w="10053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3115"/>
        <w:gridCol w:w="3256"/>
      </w:tblGrid>
      <w:tr w:rsidR="00BF5DDC" w:rsidRPr="0048706A" w14:paraId="34D07BE1" w14:textId="77777777" w:rsidTr="00257DD0">
        <w:trPr>
          <w:trHeight w:val="1797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4DD1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b/>
                <w:color w:val="000000"/>
              </w:rPr>
              <w:t xml:space="preserve">Рассмотрено                                                        </w:t>
            </w:r>
            <w:r w:rsidRPr="0048706A">
              <w:rPr>
                <w:rFonts w:ascii="PT Astra Serif" w:hAnsi="PT Astra Serif"/>
                <w:color w:val="000000"/>
              </w:rPr>
              <w:t xml:space="preserve">на заседании ШМО учителей </w:t>
            </w:r>
          </w:p>
          <w:p w14:paraId="056F2A63" w14:textId="77777777" w:rsidR="00BF5DDC" w:rsidRPr="0048706A" w:rsidRDefault="00BF5DDC" w:rsidP="00257DD0">
            <w:pPr>
              <w:shd w:val="clear" w:color="auto" w:fill="FFFFFF"/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естественно - </w:t>
            </w:r>
            <w:r>
              <w:rPr>
                <w:rFonts w:ascii="PT Astra Serif" w:hAnsi="PT Astra Serif"/>
                <w:color w:val="000000"/>
              </w:rPr>
              <w:t>математическо</w:t>
            </w:r>
            <w:r w:rsidRPr="0048706A">
              <w:rPr>
                <w:rFonts w:ascii="PT Astra Serif" w:hAnsi="PT Astra Serif"/>
                <w:color w:val="000000"/>
              </w:rPr>
              <w:t>го цикла</w:t>
            </w:r>
          </w:p>
          <w:p w14:paraId="14B9DB2E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Руководитель ШМО</w:t>
            </w:r>
            <w:r w:rsidRPr="0048706A">
              <w:rPr>
                <w:rFonts w:ascii="PT Astra Serif" w:hAnsi="PT Astra Serif"/>
                <w:color w:val="000000"/>
              </w:rPr>
              <w:t xml:space="preserve"> ______________/</w:t>
            </w:r>
            <w:r>
              <w:rPr>
                <w:rFonts w:ascii="PT Astra Serif" w:hAnsi="PT Astra Serif"/>
                <w:color w:val="000000"/>
              </w:rPr>
              <w:t>Л.Д.</w:t>
            </w:r>
            <w:r w:rsidRPr="00E45C2B">
              <w:rPr>
                <w:rFonts w:ascii="PT Astra Serif" w:hAnsi="PT Astra Serif"/>
              </w:rPr>
              <w:t xml:space="preserve"> Ильина </w:t>
            </w:r>
          </w:p>
          <w:p w14:paraId="391A2491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 Протокол № 1                                                                  </w:t>
            </w:r>
          </w:p>
          <w:p w14:paraId="3AF992A3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 от 31.08.2022г.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4764" w14:textId="77777777" w:rsidR="00BF5DDC" w:rsidRPr="0048706A" w:rsidRDefault="00BF5DDC" w:rsidP="00257DD0">
            <w:pPr>
              <w:rPr>
                <w:rFonts w:ascii="PT Astra Serif" w:hAnsi="PT Astra Serif"/>
                <w:b/>
                <w:color w:val="000000"/>
              </w:rPr>
            </w:pPr>
            <w:r w:rsidRPr="0048706A">
              <w:rPr>
                <w:rFonts w:ascii="PT Astra Serif" w:hAnsi="PT Astra Serif"/>
                <w:b/>
                <w:color w:val="000000"/>
              </w:rPr>
              <w:t xml:space="preserve"> Согласовано</w:t>
            </w:r>
          </w:p>
          <w:p w14:paraId="7B6E8870" w14:textId="77777777" w:rsidR="00BF5DDC" w:rsidRDefault="00BF5DDC" w:rsidP="00257DD0">
            <w:pPr>
              <w:rPr>
                <w:rFonts w:ascii="PT Astra Serif" w:hAnsi="PT Astra Serif"/>
                <w:color w:val="000000"/>
              </w:rPr>
            </w:pPr>
          </w:p>
          <w:p w14:paraId="5A752AF8" w14:textId="77777777" w:rsidR="00BF5DDC" w:rsidRDefault="00BF5DDC" w:rsidP="00257DD0">
            <w:pPr>
              <w:rPr>
                <w:rFonts w:ascii="PT Astra Serif" w:hAnsi="PT Astra Serif"/>
                <w:color w:val="000000"/>
              </w:rPr>
            </w:pPr>
          </w:p>
          <w:p w14:paraId="5BFE56B7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>Зам.директора по УВР</w:t>
            </w:r>
          </w:p>
          <w:p w14:paraId="47519687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________/ </w:t>
            </w:r>
            <w:proofErr w:type="spellStart"/>
            <w:r w:rsidRPr="0048706A">
              <w:rPr>
                <w:rFonts w:ascii="PT Astra Serif" w:hAnsi="PT Astra Serif"/>
                <w:color w:val="000000"/>
              </w:rPr>
              <w:t>Т.В.Черемшанцева</w:t>
            </w:r>
            <w:proofErr w:type="spellEnd"/>
          </w:p>
          <w:p w14:paraId="20089009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Протокол № 1                                                                  </w:t>
            </w:r>
          </w:p>
          <w:p w14:paraId="038A7EB1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от 31.08.2022г.           </w:t>
            </w:r>
          </w:p>
          <w:p w14:paraId="732B0279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C24F" w14:textId="77777777" w:rsidR="00BF5DDC" w:rsidRPr="0048706A" w:rsidRDefault="00BF5DDC" w:rsidP="00257DD0">
            <w:pPr>
              <w:rPr>
                <w:rFonts w:ascii="PT Astra Serif" w:hAnsi="PT Astra Serif"/>
                <w:b/>
                <w:color w:val="000000"/>
              </w:rPr>
            </w:pPr>
            <w:r w:rsidRPr="0048706A">
              <w:rPr>
                <w:rFonts w:ascii="PT Astra Serif" w:hAnsi="PT Astra Serif"/>
                <w:b/>
                <w:color w:val="000000"/>
              </w:rPr>
              <w:t>Утвержд</w:t>
            </w:r>
            <w:r>
              <w:rPr>
                <w:rFonts w:ascii="PT Astra Serif" w:hAnsi="PT Astra Serif"/>
                <w:b/>
                <w:color w:val="000000"/>
              </w:rPr>
              <w:t>ено</w:t>
            </w:r>
          </w:p>
          <w:p w14:paraId="3BCD2F56" w14:textId="77777777" w:rsidR="00BF5DDC" w:rsidRDefault="00BF5DDC" w:rsidP="00257DD0">
            <w:pPr>
              <w:rPr>
                <w:rFonts w:ascii="PT Astra Serif" w:hAnsi="PT Astra Serif"/>
                <w:color w:val="000000"/>
              </w:rPr>
            </w:pPr>
          </w:p>
          <w:p w14:paraId="499DB987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>Директор МБОУ СШ № 10</w:t>
            </w:r>
          </w:p>
          <w:p w14:paraId="42E34E3A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>г. Ульяновска</w:t>
            </w:r>
          </w:p>
          <w:p w14:paraId="253CED46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_________/О.А.Еремина </w:t>
            </w:r>
          </w:p>
          <w:p w14:paraId="2D6766FB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>Приказ № 270</w:t>
            </w:r>
          </w:p>
          <w:p w14:paraId="72E668C6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от 31.08.2022г.  </w:t>
            </w:r>
          </w:p>
          <w:p w14:paraId="0C4E599C" w14:textId="77777777" w:rsidR="00BF5DDC" w:rsidRPr="0048706A" w:rsidRDefault="00BF5DDC" w:rsidP="00257DD0">
            <w:pPr>
              <w:rPr>
                <w:rFonts w:ascii="PT Astra Serif" w:hAnsi="PT Astra Serif"/>
                <w:color w:val="000000"/>
              </w:rPr>
            </w:pPr>
          </w:p>
        </w:tc>
      </w:tr>
    </w:tbl>
    <w:p w14:paraId="3D2D4825" w14:textId="77777777" w:rsidR="00BF5DDC" w:rsidRPr="0048706A" w:rsidRDefault="00BF5DDC" w:rsidP="00BF5DDC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14:paraId="0D359261" w14:textId="77777777" w:rsidR="00BF5DDC" w:rsidRDefault="00BF5DDC" w:rsidP="00BF5DDC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48706A">
        <w:rPr>
          <w:rFonts w:ascii="PT Astra Serif" w:hAnsi="PT Astra Serif"/>
          <w:b/>
          <w:color w:val="000000"/>
          <w:sz w:val="28"/>
          <w:szCs w:val="28"/>
        </w:rPr>
        <w:t xml:space="preserve">РАБОЧАЯ ПРОГРАММА </w:t>
      </w:r>
    </w:p>
    <w:p w14:paraId="5B3D4C08" w14:textId="77777777" w:rsidR="00BF5DDC" w:rsidRPr="00BF5DDC" w:rsidRDefault="00BF5DDC" w:rsidP="00BF5DDC">
      <w:pPr>
        <w:jc w:val="center"/>
        <w:rPr>
          <w:rFonts w:ascii="PT Astra Serif" w:hAnsi="PT Astra Serif"/>
          <w:bCs/>
          <w:sz w:val="36"/>
          <w:szCs w:val="36"/>
        </w:rPr>
      </w:pPr>
      <w:r w:rsidRPr="00E57851">
        <w:rPr>
          <w:rFonts w:ascii="PT Astra Serif" w:hAnsi="PT Astra Serif"/>
          <w:bCs/>
          <w:sz w:val="32"/>
          <w:szCs w:val="32"/>
        </w:rPr>
        <w:t>адаптированная для обучающихся с ОВЗ (ЗПР</w:t>
      </w:r>
      <w:r w:rsidRPr="00E57851">
        <w:rPr>
          <w:rFonts w:ascii="PT Astra Serif" w:hAnsi="PT Astra Serif"/>
          <w:bCs/>
          <w:sz w:val="36"/>
          <w:szCs w:val="36"/>
        </w:rPr>
        <w:t>)</w:t>
      </w:r>
    </w:p>
    <w:p w14:paraId="599AC2F8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_______________алгебра</w:t>
      </w:r>
      <w:r w:rsidRPr="00FC39FB">
        <w:rPr>
          <w:rFonts w:ascii="PT Astra Serif" w:hAnsi="PT Astra Serif"/>
          <w:i/>
          <w:color w:val="000000"/>
          <w:sz w:val="28"/>
          <w:szCs w:val="28"/>
          <w:u w:val="single"/>
        </w:rPr>
        <w:t>_______________</w:t>
      </w:r>
    </w:p>
    <w:p w14:paraId="21368BCC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(учебный предмет)</w:t>
      </w:r>
    </w:p>
    <w:p w14:paraId="449DD392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 для__</w:t>
      </w:r>
      <w:r>
        <w:rPr>
          <w:rFonts w:ascii="PT Astra Serif" w:hAnsi="PT Astra Serif"/>
          <w:color w:val="000000"/>
          <w:sz w:val="28"/>
          <w:szCs w:val="28"/>
          <w:u w:val="single"/>
        </w:rPr>
        <w:t>8</w:t>
      </w: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__класса ____ _ ______</w:t>
      </w:r>
    </w:p>
    <w:p w14:paraId="75CA664C" w14:textId="77777777" w:rsidR="00BF5DDC" w:rsidRPr="00FC39FB" w:rsidRDefault="00BF5DDC" w:rsidP="00BF5DDC">
      <w:pPr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 xml:space="preserve">                                                                                   (класс)</w:t>
      </w:r>
    </w:p>
    <w:p w14:paraId="70C35EC7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________2022-2023 учебный год _______ __</w:t>
      </w:r>
    </w:p>
    <w:p w14:paraId="1217EB29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(учебный год)</w:t>
      </w:r>
    </w:p>
    <w:p w14:paraId="3AA548E7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_______________3 ч в неделю        ________</w:t>
      </w:r>
    </w:p>
    <w:p w14:paraId="71EAAAEB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(количество часов в неделю)</w:t>
      </w:r>
    </w:p>
    <w:p w14:paraId="52ABF3E1" w14:textId="77777777" w:rsidR="00BF5DDC" w:rsidRPr="00FC39FB" w:rsidRDefault="00BF5DDC" w:rsidP="00BF5DDC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 основное общее образование ____</w:t>
      </w:r>
    </w:p>
    <w:p w14:paraId="29B7D7FB" w14:textId="77777777" w:rsidR="00BF5DDC" w:rsidRDefault="00BF5DDC" w:rsidP="00BF5DDC">
      <w:pPr>
        <w:pStyle w:val="23"/>
        <w:shd w:val="clear" w:color="auto" w:fill="auto"/>
        <w:spacing w:line="240" w:lineRule="auto"/>
        <w:ind w:right="23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Рабочая программа ориентирована на обучение учащихся с задержкой психического развития и предусматривает овладение знаниями в объёме базового ядра обязательных учебных часов, единых для общеобразовательных учреждений.</w:t>
      </w:r>
    </w:p>
    <w:p w14:paraId="0CE5787A" w14:textId="77777777" w:rsidR="00BF5DDC" w:rsidRPr="0075332A" w:rsidRDefault="00BF5DDC" w:rsidP="00BF5DDC">
      <w:pPr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5A4B8DF3" w14:textId="77777777" w:rsidR="00BF5DDC" w:rsidRPr="0015519A" w:rsidRDefault="00BF5DDC" w:rsidP="00BF5DDC">
      <w:pPr>
        <w:jc w:val="both"/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Рабочая программа </w:t>
      </w:r>
      <w:proofErr w:type="gramStart"/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составлена  на</w:t>
      </w:r>
      <w:proofErr w:type="gramEnd"/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основе Федерального государственного образовательного стандарта основного общего образования,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авторской программы курса </w:t>
      </w:r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«Алгебра» : рабочие программы 7-9 классы/ авт.- сост. </w:t>
      </w:r>
      <w:proofErr w:type="spellStart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>Н.Г.Миндюк</w:t>
      </w:r>
      <w:proofErr w:type="spellEnd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– 3-е изд. – М.: «Просвещение»,2016 г. _- 32. с – </w:t>
      </w:r>
      <w:r w:rsidRPr="00D9385F">
        <w:rPr>
          <w:rFonts w:ascii="PT Astra Serif" w:eastAsia="Times New Roman" w:hAnsi="PT Astra Serif" w:cs="Times New Roman"/>
          <w:sz w:val="28"/>
          <w:szCs w:val="28"/>
          <w:lang w:val="en-US" w:eastAsia="ru-RU"/>
        </w:rPr>
        <w:t>ISBN</w:t>
      </w:r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978 – 5 – 09 – 037911 – 3.</w:t>
      </w:r>
    </w:p>
    <w:p w14:paraId="1F9194DF" w14:textId="77777777" w:rsidR="00BF5DDC" w:rsidRPr="008A4347" w:rsidRDefault="00BF5DDC" w:rsidP="00BF5DDC">
      <w:pPr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________________________________________________________________</w:t>
      </w:r>
    </w:p>
    <w:p w14:paraId="2F08F093" w14:textId="77777777" w:rsidR="00BF5DDC" w:rsidRPr="008A4347" w:rsidRDefault="00BF5DDC" w:rsidP="00BF5DDC">
      <w:pPr>
        <w:spacing w:line="360" w:lineRule="auto"/>
        <w:jc w:val="center"/>
        <w:rPr>
          <w:rFonts w:ascii="PT Astra Serif" w:hAnsi="PT Astra Serif" w:cs="Times New Roman"/>
          <w:szCs w:val="20"/>
        </w:rPr>
      </w:pPr>
      <w:r w:rsidRPr="008A4347">
        <w:rPr>
          <w:rFonts w:ascii="PT Astra Serif" w:hAnsi="PT Astra Serif" w:cs="Times New Roman"/>
          <w:szCs w:val="20"/>
        </w:rPr>
        <w:t>(указать примерную или авторскую программу / программы, издательство, год издания)</w:t>
      </w:r>
    </w:p>
    <w:p w14:paraId="05020EC6" w14:textId="77777777" w:rsidR="00BF5DDC" w:rsidRDefault="00BF5DDC" w:rsidP="00BF5DDC">
      <w:pPr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Обеспечена учебниками: Ю.Н. Макарычева, Н.Г. </w:t>
      </w:r>
      <w:proofErr w:type="spellStart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>Миндюк</w:t>
      </w:r>
      <w:proofErr w:type="spellEnd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К.И. </w:t>
      </w:r>
      <w:proofErr w:type="spellStart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>Нешкова</w:t>
      </w:r>
      <w:proofErr w:type="spellEnd"/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14:paraId="3AFD6D77" w14:textId="77777777" w:rsidR="00BF5DDC" w:rsidRPr="00D9385F" w:rsidRDefault="00BF5DDC" w:rsidP="00BF5DDC">
      <w:pPr>
        <w:jc w:val="both"/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</w:pPr>
      <w:r w:rsidRPr="00D9385F">
        <w:rPr>
          <w:rFonts w:ascii="PT Astra Serif" w:eastAsia="Times New Roman" w:hAnsi="PT Astra Serif" w:cs="Times New Roman"/>
          <w:sz w:val="28"/>
          <w:szCs w:val="28"/>
          <w:lang w:eastAsia="ru-RU"/>
        </w:rPr>
        <w:t>и др. «Алгебра</w:t>
      </w:r>
      <w:r w:rsidRPr="00D9385F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»      8  класс -  Москва, «Просвещение», 201</w:t>
      </w:r>
      <w:r w:rsidRPr="00E614BC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6</w:t>
      </w:r>
      <w:r w:rsidRPr="00D9385F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 xml:space="preserve"> г.</w:t>
      </w:r>
    </w:p>
    <w:p w14:paraId="275D362A" w14:textId="77777777" w:rsidR="00BF5DDC" w:rsidRPr="008A4347" w:rsidRDefault="00BF5DDC" w:rsidP="00BF5DDC">
      <w:pPr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14:paraId="3DF3AB1F" w14:textId="77777777" w:rsidR="00BF5DDC" w:rsidRPr="008A4347" w:rsidRDefault="00BF5DDC" w:rsidP="00BF5DDC">
      <w:pPr>
        <w:jc w:val="center"/>
        <w:rPr>
          <w:rFonts w:ascii="PT Astra Serif" w:eastAsia="Times New Roman" w:hAnsi="PT Astra Serif" w:cs="Times New Roman"/>
          <w:bCs/>
          <w:iCs/>
          <w:szCs w:val="20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iCs/>
          <w:szCs w:val="20"/>
          <w:lang w:eastAsia="ru-RU"/>
        </w:rPr>
        <w:t>автор, название, издательство, год издания</w:t>
      </w:r>
    </w:p>
    <w:p w14:paraId="47F89123" w14:textId="77777777" w:rsidR="00BF5DDC" w:rsidRPr="008A4347" w:rsidRDefault="00BF5DDC" w:rsidP="00BF5DDC">
      <w:pPr>
        <w:jc w:val="center"/>
        <w:rPr>
          <w:rFonts w:ascii="PT Astra Serif" w:eastAsia="Times New Roman" w:hAnsi="PT Astra Serif" w:cs="Times New Roman"/>
          <w:iCs/>
          <w:szCs w:val="20"/>
          <w:lang w:eastAsia="ru-RU"/>
        </w:rPr>
      </w:pPr>
    </w:p>
    <w:p w14:paraId="25E4D37E" w14:textId="77777777" w:rsidR="00BF5DDC" w:rsidRPr="0075332A" w:rsidRDefault="00BF5DDC" w:rsidP="00BF5DDC">
      <w:pPr>
        <w:rPr>
          <w:rFonts w:ascii="Times New Roman" w:eastAsia="Times New Roman" w:hAnsi="Times New Roman" w:cs="Times New Roman"/>
          <w:szCs w:val="20"/>
          <w:u w:val="single"/>
          <w:lang w:eastAsia="ru-RU"/>
        </w:rPr>
      </w:pPr>
    </w:p>
    <w:p w14:paraId="56925234" w14:textId="77777777" w:rsidR="00BF5DDC" w:rsidRPr="0075332A" w:rsidRDefault="00BF5DDC" w:rsidP="00BF5DDC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46686F07" w14:textId="77777777" w:rsidR="00BF5DDC" w:rsidRDefault="00BF5DDC" w:rsidP="00BF5DDC">
      <w:pPr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                                          Составила:  Ильина Л.Д. </w:t>
      </w:r>
    </w:p>
    <w:p w14:paraId="2F784D17" w14:textId="77777777" w:rsidR="00BF5DDC" w:rsidRPr="00BF5DDC" w:rsidRDefault="00BF5DDC" w:rsidP="00BF5DDC">
      <w:pPr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учитель математики высшей квалификационной категории</w:t>
      </w:r>
    </w:p>
    <w:p w14:paraId="35323443" w14:textId="77777777" w:rsidR="00BF5DDC" w:rsidRPr="0075332A" w:rsidRDefault="00BF5DDC" w:rsidP="00BF5DDC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620BBE10" w14:textId="77777777" w:rsidR="00BF5DDC" w:rsidRPr="0075332A" w:rsidRDefault="00BF5DDC" w:rsidP="00BF5DDC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77874FD7" w14:textId="77777777" w:rsidR="00BF5DDC" w:rsidRPr="0075332A" w:rsidRDefault="00BF5DDC" w:rsidP="00BF5DDC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1D0ED7C1" w14:textId="77777777" w:rsidR="00BF5DDC" w:rsidRDefault="00BF5DDC" w:rsidP="00BF5DDC">
      <w:pPr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D77C946" w14:textId="77777777" w:rsidR="00BF5DDC" w:rsidRDefault="00BF5DDC" w:rsidP="00BF5DDC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7716B2E" w14:textId="77777777" w:rsidR="00BF5DDC" w:rsidRPr="000359B7" w:rsidRDefault="00BF5DDC" w:rsidP="00BF5DDC">
      <w:pPr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Ульяновск,</w:t>
      </w:r>
      <w:r w:rsidRPr="00E614BC">
        <w:rPr>
          <w:rFonts w:ascii="PT Astra Serif" w:eastAsia="Times New Roman" w:hAnsi="PT Astra Serif" w:cs="Times New Roman"/>
          <w:sz w:val="28"/>
          <w:szCs w:val="28"/>
          <w:lang w:eastAsia="ru-RU"/>
        </w:rPr>
        <w:t>20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22</w:t>
      </w:r>
    </w:p>
    <w:p w14:paraId="35299B01" w14:textId="77777777" w:rsidR="00100C22" w:rsidRDefault="00100C22">
      <w:pPr>
        <w:rPr>
          <w:rFonts w:ascii="Times New Roman" w:eastAsia="Times New Roman" w:hAnsi="Times New Roman" w:cs="Times New Roman"/>
          <w:b/>
          <w:bCs/>
          <w:sz w:val="24"/>
          <w:lang w:eastAsia="ar-SA" w:bidi="ar-SA"/>
        </w:rPr>
      </w:pPr>
    </w:p>
    <w:sectPr w:rsidR="00100C22" w:rsidSect="00BF5DDC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PragmaticaC">
    <w:charset w:val="CC"/>
    <w:family w:val="auto"/>
    <w:pitch w:val="default"/>
  </w:font>
  <w:font w:name="PragmaticaC-Oblique">
    <w:charset w:val="CC"/>
    <w:family w:val="script"/>
    <w:pitch w:val="default"/>
  </w:font>
  <w:font w:name="SymbolMat">
    <w:altName w:val="MS Mincho"/>
    <w:charset w:val="8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NewPSMT"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87"/>
        </w:tabs>
        <w:ind w:left="787" w:hanging="360"/>
      </w:pPr>
      <w:rPr>
        <w:rFonts w:ascii="Wingdings 2" w:hAnsi="Wingdings 2" w:cs="OpenSymbol"/>
        <w:color w:val="000000"/>
        <w:spacing w:val="-1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47"/>
        </w:tabs>
        <w:ind w:left="11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7"/>
        </w:tabs>
        <w:ind w:left="1507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67"/>
        </w:tabs>
        <w:ind w:left="1867" w:hanging="360"/>
      </w:pPr>
      <w:rPr>
        <w:rFonts w:ascii="Wingdings 2" w:hAnsi="Wingdings 2" w:cs="OpenSymbol"/>
        <w:color w:val="000000"/>
        <w:spacing w:val="-1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27"/>
        </w:tabs>
        <w:ind w:left="22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7"/>
        </w:tabs>
        <w:ind w:left="2587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47"/>
        </w:tabs>
        <w:ind w:left="2947" w:hanging="360"/>
      </w:pPr>
      <w:rPr>
        <w:rFonts w:ascii="Wingdings 2" w:hAnsi="Wingdings 2" w:cs="OpenSymbol"/>
        <w:color w:val="000000"/>
        <w:spacing w:val="-1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307"/>
        </w:tabs>
        <w:ind w:left="33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7"/>
        </w:tabs>
        <w:ind w:left="3667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-218"/>
        </w:tabs>
        <w:ind w:left="502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99815BA"/>
    <w:multiLevelType w:val="hybridMultilevel"/>
    <w:tmpl w:val="40FE9BAC"/>
    <w:lvl w:ilvl="0" w:tplc="77346FE6">
      <w:start w:val="1"/>
      <w:numFmt w:val="decimal"/>
      <w:lvlText w:val="%1)"/>
      <w:lvlJc w:val="left"/>
      <w:pPr>
        <w:ind w:left="720" w:hanging="360"/>
      </w:pPr>
      <w:rPr>
        <w:rFonts w:eastAsia="@Arial Unicode MS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44D7A"/>
    <w:multiLevelType w:val="hybridMultilevel"/>
    <w:tmpl w:val="D17AE208"/>
    <w:lvl w:ilvl="0" w:tplc="E2BCFF6E">
      <w:start w:val="1"/>
      <w:numFmt w:val="decimal"/>
      <w:lvlText w:val="%1)"/>
      <w:lvlJc w:val="left"/>
      <w:pPr>
        <w:ind w:left="720" w:hanging="360"/>
      </w:pPr>
      <w:rPr>
        <w:rFonts w:eastAsia="@Arial Unicode MS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6295D"/>
    <w:multiLevelType w:val="hybridMultilevel"/>
    <w:tmpl w:val="052CA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37F56"/>
    <w:multiLevelType w:val="hybridMultilevel"/>
    <w:tmpl w:val="5B986778"/>
    <w:lvl w:ilvl="0" w:tplc="39422B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2A74588"/>
    <w:multiLevelType w:val="hybridMultilevel"/>
    <w:tmpl w:val="53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1396109">
    <w:abstractNumId w:val="0"/>
  </w:num>
  <w:num w:numId="2" w16cid:durableId="1660111517">
    <w:abstractNumId w:val="1"/>
  </w:num>
  <w:num w:numId="3" w16cid:durableId="862520677">
    <w:abstractNumId w:val="2"/>
  </w:num>
  <w:num w:numId="4" w16cid:durableId="1560701217">
    <w:abstractNumId w:val="3"/>
  </w:num>
  <w:num w:numId="5" w16cid:durableId="1991901529">
    <w:abstractNumId w:val="4"/>
  </w:num>
  <w:num w:numId="6" w16cid:durableId="1181353617">
    <w:abstractNumId w:val="5"/>
  </w:num>
  <w:num w:numId="7" w16cid:durableId="1764761717">
    <w:abstractNumId w:val="6"/>
  </w:num>
  <w:num w:numId="8" w16cid:durableId="733629529">
    <w:abstractNumId w:val="7"/>
  </w:num>
  <w:num w:numId="9" w16cid:durableId="1161197562">
    <w:abstractNumId w:val="8"/>
  </w:num>
  <w:num w:numId="10" w16cid:durableId="359353800">
    <w:abstractNumId w:val="13"/>
  </w:num>
  <w:num w:numId="11" w16cid:durableId="1016079515">
    <w:abstractNumId w:val="10"/>
  </w:num>
  <w:num w:numId="12" w16cid:durableId="446193018">
    <w:abstractNumId w:val="9"/>
  </w:num>
  <w:num w:numId="13" w16cid:durableId="1603419204">
    <w:abstractNumId w:val="12"/>
  </w:num>
  <w:num w:numId="14" w16cid:durableId="14201783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C70"/>
    <w:rsid w:val="00036D02"/>
    <w:rsid w:val="000A3F9E"/>
    <w:rsid w:val="00100C22"/>
    <w:rsid w:val="00136B01"/>
    <w:rsid w:val="00140EB4"/>
    <w:rsid w:val="00181DDF"/>
    <w:rsid w:val="001A78F4"/>
    <w:rsid w:val="001C7C2B"/>
    <w:rsid w:val="001D488C"/>
    <w:rsid w:val="00210CEB"/>
    <w:rsid w:val="00246C96"/>
    <w:rsid w:val="00254D3D"/>
    <w:rsid w:val="003A27F3"/>
    <w:rsid w:val="003B527D"/>
    <w:rsid w:val="004B0FAC"/>
    <w:rsid w:val="004D62B0"/>
    <w:rsid w:val="00535CA1"/>
    <w:rsid w:val="005718D0"/>
    <w:rsid w:val="005D60CA"/>
    <w:rsid w:val="0067558A"/>
    <w:rsid w:val="0073557A"/>
    <w:rsid w:val="007A381C"/>
    <w:rsid w:val="007B1173"/>
    <w:rsid w:val="0080210B"/>
    <w:rsid w:val="00853637"/>
    <w:rsid w:val="008B2CE5"/>
    <w:rsid w:val="008D373F"/>
    <w:rsid w:val="008E008E"/>
    <w:rsid w:val="008F5CA4"/>
    <w:rsid w:val="00914871"/>
    <w:rsid w:val="00931F04"/>
    <w:rsid w:val="009468DB"/>
    <w:rsid w:val="009A1D44"/>
    <w:rsid w:val="009D3CF0"/>
    <w:rsid w:val="009D4BFB"/>
    <w:rsid w:val="00AE190B"/>
    <w:rsid w:val="00B218F2"/>
    <w:rsid w:val="00BA66B8"/>
    <w:rsid w:val="00BD5192"/>
    <w:rsid w:val="00BF5DDC"/>
    <w:rsid w:val="00C25B15"/>
    <w:rsid w:val="00D61CD1"/>
    <w:rsid w:val="00D72A29"/>
    <w:rsid w:val="00D7412F"/>
    <w:rsid w:val="00D8137F"/>
    <w:rsid w:val="00DB3602"/>
    <w:rsid w:val="00DD4988"/>
    <w:rsid w:val="00DE582F"/>
    <w:rsid w:val="00E44C70"/>
    <w:rsid w:val="00E50B8A"/>
    <w:rsid w:val="00E710B9"/>
    <w:rsid w:val="00ED2D86"/>
    <w:rsid w:val="00F74F8F"/>
    <w:rsid w:val="00FA4537"/>
    <w:rsid w:val="00FD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59B6D5"/>
  <w15:docId w15:val="{EA5EB1E6-54F0-42DD-941B-6E7CB0BE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Arial" w:eastAsia="SimSun" w:hAnsi="Arial" w:cs="Mangal"/>
      <w:kern w:val="2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ED2D8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uiPriority w:val="9"/>
    <w:unhideWhenUsed/>
    <w:qFormat/>
    <w:rsid w:val="001D488C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Wingdings 2" w:hAnsi="Wingdings 2" w:cs="OpenSymbol"/>
      <w:color w:val="000000"/>
      <w:spacing w:val="-1"/>
      <w:sz w:val="24"/>
      <w:szCs w:val="24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eastAsia="@Arial Unicode MS" w:hAnsi="Symbol" w:cs="OpenSymbol"/>
      <w:sz w:val="24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Symbol" w:eastAsia="@Arial Unicode MS" w:hAnsi="Symbol" w:cs="OpenSymbo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11">
    <w:name w:val="Основной шрифт абзаца1"/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Wingdings 2" w:hAnsi="Wingdings 2" w:cs="Open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-Absatz-Standardschriftart">
    <w:name w:val="WW-Absatz-Standardschriftart"/>
  </w:style>
  <w:style w:type="character" w:styleId="a3">
    <w:name w:val="Hyperlink"/>
    <w:uiPriority w:val="99"/>
    <w:rPr>
      <w:color w:val="000080"/>
      <w:u w:val="single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  <w:sz w:val="24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5"/>
    <w:pPr>
      <w:keepNext/>
      <w:spacing w:before="240" w:after="120"/>
    </w:pPr>
    <w:rPr>
      <w:rFonts w:eastAsia="Microsoft YaHei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Arial Unicode MS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pPr>
      <w:suppressLineNumbers/>
    </w:pPr>
  </w:style>
  <w:style w:type="paragraph" w:styleId="a8">
    <w:name w:val="Normal (Web)"/>
    <w:basedOn w:val="a"/>
    <w:rPr>
      <w:sz w:val="22"/>
      <w:szCs w:val="22"/>
    </w:rPr>
  </w:style>
  <w:style w:type="paragraph" w:customStyle="1" w:styleId="15">
    <w:name w:val="Текст выноски1"/>
    <w:basedOn w:val="a"/>
    <w:pPr>
      <w:spacing w:line="100" w:lineRule="atLeast"/>
    </w:pPr>
    <w:rPr>
      <w:rFonts w:ascii="Tahoma" w:hAnsi="Tahoma" w:cs="Calibri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16">
    <w:name w:val="Абзац списка1"/>
    <w:basedOn w:val="a"/>
    <w:pPr>
      <w:ind w:left="720"/>
    </w:pPr>
    <w:rPr>
      <w:rFonts w:eastAsia="Times New Roman"/>
    </w:rPr>
  </w:style>
  <w:style w:type="paragraph" w:styleId="ab">
    <w:name w:val="No Spacing"/>
    <w:qFormat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c">
    <w:name w:val="List Paragraph"/>
    <w:basedOn w:val="a"/>
    <w:qFormat/>
    <w:pPr>
      <w:ind w:left="720"/>
    </w:pPr>
    <w:rPr>
      <w:rFonts w:eastAsia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1D48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styleId="ad">
    <w:name w:val="Table Grid"/>
    <w:basedOn w:val="a1"/>
    <w:uiPriority w:val="59"/>
    <w:rsid w:val="001D488C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D2D86"/>
    <w:rPr>
      <w:rFonts w:asciiTheme="majorHAnsi" w:eastAsiaTheme="majorEastAsia" w:hAnsiTheme="majorHAnsi" w:cs="Mangal"/>
      <w:b/>
      <w:bCs/>
      <w:color w:val="365F91" w:themeColor="accent1" w:themeShade="BF"/>
      <w:kern w:val="2"/>
      <w:sz w:val="28"/>
      <w:szCs w:val="25"/>
      <w:lang w:eastAsia="zh-CN" w:bidi="hi-IN"/>
    </w:rPr>
  </w:style>
  <w:style w:type="paragraph" w:styleId="ae">
    <w:name w:val="TOC Heading"/>
    <w:basedOn w:val="1"/>
    <w:next w:val="a"/>
    <w:uiPriority w:val="39"/>
    <w:semiHidden/>
    <w:unhideWhenUsed/>
    <w:qFormat/>
    <w:rsid w:val="009A1D44"/>
    <w:pPr>
      <w:widowControl/>
      <w:suppressAutoHyphens w:val="0"/>
      <w:spacing w:line="276" w:lineRule="auto"/>
      <w:outlineLvl w:val="9"/>
    </w:pPr>
    <w:rPr>
      <w:rFonts w:cstheme="majorBidi"/>
      <w:kern w:val="0"/>
      <w:szCs w:val="28"/>
      <w:lang w:eastAsia="en-US" w:bidi="ar-SA"/>
    </w:rPr>
  </w:style>
  <w:style w:type="paragraph" w:styleId="17">
    <w:name w:val="toc 1"/>
    <w:basedOn w:val="a"/>
    <w:next w:val="a"/>
    <w:autoRedefine/>
    <w:uiPriority w:val="39"/>
    <w:unhideWhenUsed/>
    <w:rsid w:val="009A1D44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9A1D44"/>
    <w:pPr>
      <w:spacing w:after="100"/>
      <w:ind w:left="200"/>
    </w:pPr>
  </w:style>
  <w:style w:type="paragraph" w:styleId="af">
    <w:name w:val="Balloon Text"/>
    <w:basedOn w:val="a"/>
    <w:link w:val="af0"/>
    <w:uiPriority w:val="99"/>
    <w:semiHidden/>
    <w:unhideWhenUsed/>
    <w:rsid w:val="009A1D44"/>
    <w:rPr>
      <w:rFonts w:ascii="Tahoma" w:hAnsi="Tahoma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9A1D44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customStyle="1" w:styleId="c1">
    <w:name w:val="c1"/>
    <w:basedOn w:val="a"/>
    <w:rsid w:val="009A1D4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c2">
    <w:name w:val="c2"/>
    <w:basedOn w:val="a0"/>
    <w:rsid w:val="009A1D44"/>
  </w:style>
  <w:style w:type="paragraph" w:customStyle="1" w:styleId="c28">
    <w:name w:val="c28"/>
    <w:basedOn w:val="a"/>
    <w:rsid w:val="009A1D4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c7">
    <w:name w:val="c7"/>
    <w:basedOn w:val="a0"/>
    <w:rsid w:val="009A1D44"/>
  </w:style>
  <w:style w:type="paragraph" w:customStyle="1" w:styleId="c56">
    <w:name w:val="c56"/>
    <w:basedOn w:val="a"/>
    <w:rsid w:val="009A1D4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c12">
    <w:name w:val="c12"/>
    <w:basedOn w:val="a"/>
    <w:rsid w:val="009A1D4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c35">
    <w:name w:val="c35"/>
    <w:basedOn w:val="a"/>
    <w:rsid w:val="009A1D4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c5">
    <w:name w:val="c5"/>
    <w:basedOn w:val="a0"/>
    <w:rsid w:val="009A1D44"/>
  </w:style>
  <w:style w:type="character" w:styleId="af1">
    <w:name w:val="Placeholder Text"/>
    <w:basedOn w:val="a0"/>
    <w:uiPriority w:val="99"/>
    <w:semiHidden/>
    <w:rsid w:val="00036D02"/>
    <w:rPr>
      <w:color w:val="808080"/>
    </w:rPr>
  </w:style>
  <w:style w:type="character" w:customStyle="1" w:styleId="af2">
    <w:name w:val="Основной текст_"/>
    <w:basedOn w:val="a0"/>
    <w:link w:val="23"/>
    <w:locked/>
    <w:rsid w:val="00BF5DDC"/>
    <w:rPr>
      <w:sz w:val="21"/>
      <w:szCs w:val="21"/>
      <w:shd w:val="clear" w:color="auto" w:fill="FFFFFF"/>
    </w:rPr>
  </w:style>
  <w:style w:type="paragraph" w:customStyle="1" w:styleId="23">
    <w:name w:val="Основной текст2"/>
    <w:basedOn w:val="a"/>
    <w:link w:val="af2"/>
    <w:rsid w:val="00BF5DDC"/>
    <w:pPr>
      <w:widowControl/>
      <w:shd w:val="clear" w:color="auto" w:fill="FFFFFF"/>
      <w:suppressAutoHyphens w:val="0"/>
      <w:spacing w:line="274" w:lineRule="exact"/>
      <w:jc w:val="center"/>
    </w:pPr>
    <w:rPr>
      <w:rFonts w:ascii="Times New Roman" w:eastAsia="Times New Roman" w:hAnsi="Times New Roman" w:cs="Times New Roman"/>
      <w:kern w:val="0"/>
      <w:sz w:val="21"/>
      <w:szCs w:val="21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3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0D417-4785-4D1E-9F07-A66F24718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3875</Words>
  <Characters>22092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StaNNum Cuprum</cp:lastModifiedBy>
  <cp:revision>2</cp:revision>
  <cp:lastPrinted>2020-09-13T07:48:00Z</cp:lastPrinted>
  <dcterms:created xsi:type="dcterms:W3CDTF">2024-10-24T12:47:00Z</dcterms:created>
  <dcterms:modified xsi:type="dcterms:W3CDTF">2024-10-24T12:47:00Z</dcterms:modified>
</cp:coreProperties>
</file>